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BE3AA" w14:textId="77777777" w:rsidR="00AE38F8" w:rsidRPr="001F0845" w:rsidRDefault="00AE38F8">
      <w:pPr>
        <w:pStyle w:val="Heading1"/>
        <w:rPr>
          <w:rFonts w:ascii="Times New Roman" w:hAnsi="Times New Roman"/>
          <w:color w:val="auto"/>
          <w:sz w:val="32"/>
          <w:szCs w:val="32"/>
          <w:lang w:val="en-GB"/>
        </w:rPr>
      </w:pPr>
      <w:bookmarkStart w:id="0" w:name="_Toc41823892"/>
      <w:bookmarkStart w:id="1" w:name="_Toc41877071"/>
      <w:r w:rsidRPr="001F0845">
        <w:rPr>
          <w:rFonts w:ascii="Times New Roman" w:hAnsi="Times New Roman"/>
          <w:color w:val="auto"/>
          <w:sz w:val="32"/>
          <w:szCs w:val="32"/>
          <w:lang w:val="en-GB"/>
        </w:rPr>
        <w:t>VOLUME 5</w:t>
      </w:r>
      <w:bookmarkEnd w:id="0"/>
      <w:bookmarkEnd w:id="1"/>
    </w:p>
    <w:p w14:paraId="7D79C499" w14:textId="77777777" w:rsidR="00AE38F8" w:rsidRPr="001F0845" w:rsidRDefault="00AE38F8">
      <w:pPr>
        <w:pStyle w:val="Heading1"/>
        <w:rPr>
          <w:rFonts w:ascii="Times New Roman" w:hAnsi="Times New Roman"/>
          <w:color w:val="auto"/>
          <w:sz w:val="32"/>
          <w:szCs w:val="32"/>
          <w:lang w:val="en-GB"/>
        </w:rPr>
      </w:pPr>
    </w:p>
    <w:p w14:paraId="43782B9A" w14:textId="77777777" w:rsidR="00AE38F8" w:rsidRPr="001F0845" w:rsidRDefault="00AE38F8">
      <w:pPr>
        <w:pStyle w:val="Heading1"/>
        <w:rPr>
          <w:rFonts w:ascii="Times New Roman" w:hAnsi="Times New Roman"/>
          <w:color w:val="auto"/>
          <w:sz w:val="32"/>
          <w:szCs w:val="32"/>
          <w:lang w:val="en-GB"/>
        </w:rPr>
      </w:pPr>
      <w:bookmarkStart w:id="2" w:name="_Toc41823893"/>
      <w:bookmarkStart w:id="3" w:name="_Toc41877072"/>
      <w:r w:rsidRPr="001F0845">
        <w:rPr>
          <w:rFonts w:ascii="Times New Roman" w:hAnsi="Times New Roman"/>
          <w:color w:val="auto"/>
          <w:sz w:val="32"/>
          <w:szCs w:val="32"/>
          <w:lang w:val="en-GB"/>
        </w:rPr>
        <w:t>DESIGN DOCUMENTS,</w:t>
      </w:r>
      <w:r w:rsidR="001F0845">
        <w:rPr>
          <w:rFonts w:ascii="Times New Roman" w:hAnsi="Times New Roman"/>
          <w:color w:val="auto"/>
          <w:sz w:val="32"/>
          <w:szCs w:val="32"/>
          <w:lang w:val="en-GB"/>
        </w:rPr>
        <w:br/>
      </w:r>
      <w:r w:rsidRPr="001F0845">
        <w:rPr>
          <w:rFonts w:ascii="Times New Roman" w:hAnsi="Times New Roman"/>
          <w:color w:val="auto"/>
          <w:sz w:val="32"/>
          <w:szCs w:val="32"/>
          <w:lang w:val="en-GB"/>
        </w:rPr>
        <w:t>INCLUDING DRAWINGS</w:t>
      </w:r>
      <w:bookmarkEnd w:id="2"/>
      <w:bookmarkEnd w:id="3"/>
    </w:p>
    <w:p w14:paraId="742D7CE6" w14:textId="77777777" w:rsidR="00AE38F8" w:rsidRPr="001F0845" w:rsidRDefault="00AE38F8" w:rsidP="00151F74">
      <w:pPr>
        <w:rPr>
          <w:b/>
          <w:color w:val="000000"/>
          <w:sz w:val="22"/>
          <w:szCs w:val="22"/>
          <w:lang w:val="en-GB"/>
        </w:rPr>
      </w:pPr>
      <w:r w:rsidRPr="00326431">
        <w:rPr>
          <w:sz w:val="28"/>
          <w:szCs w:val="28"/>
          <w:lang w:val="en-GB"/>
        </w:rPr>
        <w:br w:type="page"/>
      </w:r>
      <w:r w:rsidRPr="001F0845">
        <w:rPr>
          <w:b/>
          <w:color w:val="000000"/>
          <w:sz w:val="22"/>
          <w:szCs w:val="22"/>
          <w:lang w:val="en-GB"/>
        </w:rPr>
        <w:lastRenderedPageBreak/>
        <w:t>Section 5.1</w:t>
      </w:r>
    </w:p>
    <w:p w14:paraId="101D681D" w14:textId="77777777" w:rsidR="00AE38F8" w:rsidRPr="00C86255" w:rsidRDefault="00AE38F8">
      <w:pPr>
        <w:jc w:val="center"/>
        <w:rPr>
          <w:b/>
          <w:color w:val="000000"/>
          <w:szCs w:val="24"/>
          <w:lang w:val="en-GB"/>
        </w:rPr>
      </w:pPr>
    </w:p>
    <w:p w14:paraId="532FCB05" w14:textId="77777777" w:rsidR="00AE38F8" w:rsidRPr="001F0845" w:rsidRDefault="00AE38F8">
      <w:pPr>
        <w:jc w:val="center"/>
        <w:rPr>
          <w:b/>
          <w:sz w:val="28"/>
          <w:szCs w:val="28"/>
          <w:lang w:val="en-GB"/>
        </w:rPr>
      </w:pPr>
      <w:r w:rsidRPr="001F0845">
        <w:rPr>
          <w:b/>
          <w:sz w:val="28"/>
          <w:szCs w:val="28"/>
          <w:lang w:val="en-GB"/>
        </w:rPr>
        <w:t>List of drawings attached</w:t>
      </w:r>
    </w:p>
    <w:p w14:paraId="6B8C5847" w14:textId="77777777" w:rsidR="00AE38F8" w:rsidRPr="00C86255" w:rsidRDefault="00AE38F8">
      <w:pPr>
        <w:rPr>
          <w:sz w:val="22"/>
          <w:szCs w:val="22"/>
          <w:lang w:val="en-GB"/>
        </w:rPr>
      </w:pPr>
    </w:p>
    <w:tbl>
      <w:tblPr>
        <w:tblW w:w="886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57"/>
        <w:gridCol w:w="1976"/>
        <w:gridCol w:w="1843"/>
        <w:gridCol w:w="2484"/>
      </w:tblGrid>
      <w:tr w:rsidR="00AE38F8" w:rsidRPr="00C86255" w14:paraId="0654E2A8" w14:textId="77777777">
        <w:trPr>
          <w:trHeight w:val="712"/>
          <w:jc w:val="center"/>
        </w:trPr>
        <w:tc>
          <w:tcPr>
            <w:tcW w:w="2557" w:type="dxa"/>
            <w:tcBorders>
              <w:bottom w:val="double" w:sz="4" w:space="0" w:color="auto"/>
            </w:tcBorders>
            <w:shd w:val="pct12" w:color="000000" w:fill="FFFFFF"/>
            <w:vAlign w:val="center"/>
          </w:tcPr>
          <w:p w14:paraId="0223975B" w14:textId="77777777" w:rsidR="00AE38F8" w:rsidRPr="00C86255" w:rsidRDefault="00AE38F8">
            <w:pPr>
              <w:jc w:val="center"/>
              <w:rPr>
                <w:b/>
                <w:sz w:val="22"/>
                <w:szCs w:val="22"/>
                <w:lang w:val="en-GB"/>
              </w:rPr>
            </w:pPr>
            <w:r w:rsidRPr="00C86255">
              <w:rPr>
                <w:b/>
                <w:sz w:val="22"/>
                <w:szCs w:val="22"/>
                <w:lang w:val="en-GB"/>
              </w:rPr>
              <w:t>No</w:t>
            </w:r>
          </w:p>
        </w:tc>
        <w:tc>
          <w:tcPr>
            <w:tcW w:w="1976" w:type="dxa"/>
            <w:tcBorders>
              <w:bottom w:val="double" w:sz="4" w:space="0" w:color="auto"/>
            </w:tcBorders>
            <w:shd w:val="pct12" w:color="000000" w:fill="FFFFFF"/>
            <w:vAlign w:val="center"/>
          </w:tcPr>
          <w:p w14:paraId="2A721F67" w14:textId="77777777" w:rsidR="00AE38F8" w:rsidRPr="00C86255" w:rsidRDefault="00AE38F8">
            <w:pPr>
              <w:jc w:val="center"/>
              <w:rPr>
                <w:b/>
                <w:sz w:val="22"/>
                <w:szCs w:val="22"/>
                <w:lang w:val="en-GB"/>
              </w:rPr>
            </w:pPr>
            <w:r w:rsidRPr="00C86255">
              <w:rPr>
                <w:b/>
                <w:sz w:val="22"/>
                <w:szCs w:val="22"/>
                <w:lang w:val="en-GB"/>
              </w:rPr>
              <w:t>Name</w:t>
            </w:r>
          </w:p>
        </w:tc>
        <w:tc>
          <w:tcPr>
            <w:tcW w:w="1843" w:type="dxa"/>
            <w:tcBorders>
              <w:bottom w:val="double" w:sz="4" w:space="0" w:color="auto"/>
            </w:tcBorders>
            <w:shd w:val="pct12" w:color="000000" w:fill="FFFFFF"/>
            <w:vAlign w:val="center"/>
          </w:tcPr>
          <w:p w14:paraId="772B85BD" w14:textId="77777777" w:rsidR="00AE38F8" w:rsidRPr="00C86255" w:rsidRDefault="00AE38F8">
            <w:pPr>
              <w:jc w:val="center"/>
              <w:rPr>
                <w:b/>
                <w:sz w:val="22"/>
                <w:szCs w:val="22"/>
                <w:vertAlign w:val="superscript"/>
                <w:lang w:val="en-GB"/>
              </w:rPr>
            </w:pPr>
            <w:r w:rsidRPr="00C86255">
              <w:rPr>
                <w:b/>
                <w:sz w:val="22"/>
                <w:szCs w:val="22"/>
                <w:lang w:val="en-GB"/>
              </w:rPr>
              <w:t>Drawing No</w:t>
            </w:r>
          </w:p>
        </w:tc>
        <w:tc>
          <w:tcPr>
            <w:tcW w:w="2484" w:type="dxa"/>
            <w:tcBorders>
              <w:bottom w:val="double" w:sz="4" w:space="0" w:color="auto"/>
            </w:tcBorders>
            <w:shd w:val="pct12" w:color="000000" w:fill="FFFFFF"/>
            <w:vAlign w:val="center"/>
          </w:tcPr>
          <w:p w14:paraId="5BB693E7" w14:textId="77777777" w:rsidR="00AE38F8" w:rsidRPr="00C86255" w:rsidRDefault="00AE38F8">
            <w:pPr>
              <w:jc w:val="center"/>
              <w:rPr>
                <w:b/>
                <w:sz w:val="22"/>
                <w:szCs w:val="22"/>
                <w:vertAlign w:val="superscript"/>
                <w:lang w:val="en-GB"/>
              </w:rPr>
            </w:pPr>
            <w:r w:rsidRPr="00C86255">
              <w:rPr>
                <w:b/>
                <w:sz w:val="22"/>
                <w:szCs w:val="22"/>
                <w:lang w:val="en-GB"/>
              </w:rPr>
              <w:t>Design No</w:t>
            </w:r>
          </w:p>
        </w:tc>
      </w:tr>
      <w:tr w:rsidR="00AE38F8" w:rsidRPr="0030279B" w14:paraId="6DDE09F4" w14:textId="77777777">
        <w:trPr>
          <w:trHeight w:val="640"/>
          <w:jc w:val="center"/>
        </w:trPr>
        <w:tc>
          <w:tcPr>
            <w:tcW w:w="2557" w:type="dxa"/>
            <w:tcBorders>
              <w:top w:val="nil"/>
            </w:tcBorders>
            <w:vAlign w:val="center"/>
          </w:tcPr>
          <w:p w14:paraId="0188036D"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w:t>
            </w:r>
          </w:p>
        </w:tc>
        <w:tc>
          <w:tcPr>
            <w:tcW w:w="1976" w:type="dxa"/>
            <w:tcBorders>
              <w:top w:val="nil"/>
            </w:tcBorders>
            <w:vAlign w:val="center"/>
          </w:tcPr>
          <w:p w14:paraId="59F82F82" w14:textId="77777777" w:rsidR="00AE38F8" w:rsidRPr="0030279B" w:rsidRDefault="00AE38F8">
            <w:pPr>
              <w:pStyle w:val="tabulka"/>
              <w:jc w:val="left"/>
              <w:rPr>
                <w:rFonts w:ascii="Times New Roman" w:hAnsi="Times New Roman"/>
                <w:sz w:val="22"/>
                <w:szCs w:val="22"/>
                <w:lang w:val="en-GB"/>
              </w:rPr>
            </w:pPr>
          </w:p>
        </w:tc>
        <w:tc>
          <w:tcPr>
            <w:tcW w:w="1843" w:type="dxa"/>
            <w:tcBorders>
              <w:top w:val="nil"/>
            </w:tcBorders>
            <w:vAlign w:val="center"/>
          </w:tcPr>
          <w:p w14:paraId="21436FF0" w14:textId="77777777" w:rsidR="00AE38F8" w:rsidRPr="0030279B" w:rsidRDefault="00AE38F8">
            <w:pPr>
              <w:pStyle w:val="tabulka"/>
              <w:rPr>
                <w:rFonts w:ascii="Times New Roman" w:hAnsi="Times New Roman"/>
                <w:sz w:val="22"/>
                <w:szCs w:val="22"/>
                <w:lang w:val="en-GB"/>
              </w:rPr>
            </w:pPr>
          </w:p>
        </w:tc>
        <w:tc>
          <w:tcPr>
            <w:tcW w:w="2484" w:type="dxa"/>
            <w:tcBorders>
              <w:top w:val="nil"/>
            </w:tcBorders>
            <w:vAlign w:val="center"/>
          </w:tcPr>
          <w:p w14:paraId="332A03BC" w14:textId="77777777" w:rsidR="00AE38F8" w:rsidRPr="0030279B" w:rsidRDefault="00AE38F8">
            <w:pPr>
              <w:pStyle w:val="tabulka"/>
              <w:rPr>
                <w:rFonts w:ascii="Times New Roman" w:hAnsi="Times New Roman"/>
                <w:sz w:val="22"/>
                <w:szCs w:val="22"/>
                <w:lang w:val="en-GB"/>
              </w:rPr>
            </w:pPr>
          </w:p>
        </w:tc>
      </w:tr>
      <w:tr w:rsidR="00AE38F8" w:rsidRPr="0030279B" w14:paraId="70C8C4A7" w14:textId="77777777">
        <w:trPr>
          <w:trHeight w:val="640"/>
          <w:jc w:val="center"/>
        </w:trPr>
        <w:tc>
          <w:tcPr>
            <w:tcW w:w="2557" w:type="dxa"/>
            <w:tcBorders>
              <w:top w:val="nil"/>
            </w:tcBorders>
            <w:vAlign w:val="center"/>
          </w:tcPr>
          <w:p w14:paraId="7A30BA7E"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2.</w:t>
            </w:r>
          </w:p>
        </w:tc>
        <w:tc>
          <w:tcPr>
            <w:tcW w:w="1976" w:type="dxa"/>
            <w:tcBorders>
              <w:top w:val="nil"/>
            </w:tcBorders>
            <w:vAlign w:val="center"/>
          </w:tcPr>
          <w:p w14:paraId="3A6F607F" w14:textId="77777777" w:rsidR="00AE38F8" w:rsidRPr="0030279B" w:rsidRDefault="00AE38F8">
            <w:pPr>
              <w:pStyle w:val="tabulka"/>
              <w:jc w:val="left"/>
              <w:rPr>
                <w:rFonts w:ascii="Times New Roman" w:hAnsi="Times New Roman"/>
                <w:sz w:val="22"/>
                <w:szCs w:val="22"/>
                <w:lang w:val="en-GB"/>
              </w:rPr>
            </w:pPr>
          </w:p>
        </w:tc>
        <w:tc>
          <w:tcPr>
            <w:tcW w:w="1843" w:type="dxa"/>
            <w:tcBorders>
              <w:top w:val="nil"/>
            </w:tcBorders>
            <w:vAlign w:val="center"/>
          </w:tcPr>
          <w:p w14:paraId="5DD5B131" w14:textId="77777777" w:rsidR="00AE38F8" w:rsidRPr="0030279B" w:rsidRDefault="00AE38F8">
            <w:pPr>
              <w:pStyle w:val="tabulka"/>
              <w:rPr>
                <w:rFonts w:ascii="Times New Roman" w:hAnsi="Times New Roman"/>
                <w:sz w:val="22"/>
                <w:szCs w:val="22"/>
                <w:lang w:val="en-GB"/>
              </w:rPr>
            </w:pPr>
          </w:p>
        </w:tc>
        <w:tc>
          <w:tcPr>
            <w:tcW w:w="2484" w:type="dxa"/>
            <w:tcBorders>
              <w:top w:val="nil"/>
            </w:tcBorders>
            <w:vAlign w:val="center"/>
          </w:tcPr>
          <w:p w14:paraId="69FB8275" w14:textId="77777777" w:rsidR="00AE38F8" w:rsidRPr="0030279B" w:rsidRDefault="00AE38F8">
            <w:pPr>
              <w:pStyle w:val="tabulka"/>
              <w:rPr>
                <w:rFonts w:ascii="Times New Roman" w:hAnsi="Times New Roman"/>
                <w:sz w:val="22"/>
                <w:szCs w:val="22"/>
                <w:lang w:val="en-GB"/>
              </w:rPr>
            </w:pPr>
          </w:p>
        </w:tc>
      </w:tr>
      <w:tr w:rsidR="00AE38F8" w:rsidRPr="0030279B" w14:paraId="5C9DEE23" w14:textId="77777777">
        <w:trPr>
          <w:trHeight w:val="640"/>
          <w:jc w:val="center"/>
        </w:trPr>
        <w:tc>
          <w:tcPr>
            <w:tcW w:w="2557" w:type="dxa"/>
            <w:tcBorders>
              <w:top w:val="nil"/>
            </w:tcBorders>
            <w:vAlign w:val="center"/>
          </w:tcPr>
          <w:p w14:paraId="612D2810"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3.</w:t>
            </w:r>
          </w:p>
        </w:tc>
        <w:tc>
          <w:tcPr>
            <w:tcW w:w="1976" w:type="dxa"/>
            <w:tcBorders>
              <w:top w:val="nil"/>
            </w:tcBorders>
            <w:vAlign w:val="center"/>
          </w:tcPr>
          <w:p w14:paraId="1C66CF26" w14:textId="77777777" w:rsidR="00AE38F8" w:rsidRPr="0030279B" w:rsidRDefault="00AE38F8">
            <w:pPr>
              <w:pStyle w:val="tabulka"/>
              <w:jc w:val="left"/>
              <w:rPr>
                <w:rFonts w:ascii="Times New Roman" w:hAnsi="Times New Roman"/>
                <w:sz w:val="22"/>
                <w:szCs w:val="22"/>
                <w:lang w:val="en-GB"/>
              </w:rPr>
            </w:pPr>
          </w:p>
        </w:tc>
        <w:tc>
          <w:tcPr>
            <w:tcW w:w="1843" w:type="dxa"/>
            <w:tcBorders>
              <w:top w:val="nil"/>
            </w:tcBorders>
            <w:vAlign w:val="center"/>
          </w:tcPr>
          <w:p w14:paraId="2F259669" w14:textId="77777777" w:rsidR="00AE38F8" w:rsidRPr="0030279B" w:rsidRDefault="00AE38F8">
            <w:pPr>
              <w:pStyle w:val="tabulka"/>
              <w:rPr>
                <w:rFonts w:ascii="Times New Roman" w:hAnsi="Times New Roman"/>
                <w:sz w:val="22"/>
                <w:szCs w:val="22"/>
                <w:lang w:val="en-GB"/>
              </w:rPr>
            </w:pPr>
          </w:p>
        </w:tc>
        <w:tc>
          <w:tcPr>
            <w:tcW w:w="2484" w:type="dxa"/>
            <w:tcBorders>
              <w:top w:val="nil"/>
            </w:tcBorders>
            <w:vAlign w:val="center"/>
          </w:tcPr>
          <w:p w14:paraId="5007F710" w14:textId="77777777" w:rsidR="00AE38F8" w:rsidRPr="0030279B" w:rsidRDefault="00AE38F8">
            <w:pPr>
              <w:pStyle w:val="tabulka"/>
              <w:rPr>
                <w:rFonts w:ascii="Times New Roman" w:hAnsi="Times New Roman"/>
                <w:sz w:val="22"/>
                <w:szCs w:val="22"/>
                <w:lang w:val="en-GB"/>
              </w:rPr>
            </w:pPr>
          </w:p>
        </w:tc>
      </w:tr>
      <w:tr w:rsidR="00AE38F8" w:rsidRPr="0030279B" w14:paraId="297C003C" w14:textId="77777777">
        <w:trPr>
          <w:trHeight w:val="640"/>
          <w:jc w:val="center"/>
        </w:trPr>
        <w:tc>
          <w:tcPr>
            <w:tcW w:w="2557" w:type="dxa"/>
            <w:tcBorders>
              <w:top w:val="nil"/>
              <w:bottom w:val="nil"/>
            </w:tcBorders>
            <w:vAlign w:val="center"/>
          </w:tcPr>
          <w:p w14:paraId="31C59FF0"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4.</w:t>
            </w:r>
          </w:p>
        </w:tc>
        <w:tc>
          <w:tcPr>
            <w:tcW w:w="1976" w:type="dxa"/>
            <w:tcBorders>
              <w:top w:val="nil"/>
              <w:bottom w:val="nil"/>
            </w:tcBorders>
            <w:vAlign w:val="center"/>
          </w:tcPr>
          <w:p w14:paraId="05959142" w14:textId="77777777" w:rsidR="00AE38F8" w:rsidRPr="0030279B" w:rsidRDefault="00AE38F8">
            <w:pPr>
              <w:pStyle w:val="tabulka"/>
              <w:jc w:val="left"/>
              <w:rPr>
                <w:rFonts w:ascii="Times New Roman" w:hAnsi="Times New Roman"/>
                <w:sz w:val="22"/>
                <w:szCs w:val="22"/>
                <w:lang w:val="en-GB"/>
              </w:rPr>
            </w:pPr>
          </w:p>
        </w:tc>
        <w:tc>
          <w:tcPr>
            <w:tcW w:w="1843" w:type="dxa"/>
            <w:tcBorders>
              <w:top w:val="nil"/>
              <w:bottom w:val="nil"/>
            </w:tcBorders>
            <w:vAlign w:val="center"/>
          </w:tcPr>
          <w:p w14:paraId="55F24700" w14:textId="77777777" w:rsidR="00AE38F8" w:rsidRPr="0030279B" w:rsidRDefault="00AE38F8">
            <w:pPr>
              <w:pStyle w:val="tabulka"/>
              <w:rPr>
                <w:rFonts w:ascii="Times New Roman" w:hAnsi="Times New Roman"/>
                <w:sz w:val="22"/>
                <w:szCs w:val="22"/>
                <w:lang w:val="en-GB"/>
              </w:rPr>
            </w:pPr>
          </w:p>
        </w:tc>
        <w:tc>
          <w:tcPr>
            <w:tcW w:w="2484" w:type="dxa"/>
            <w:tcBorders>
              <w:top w:val="nil"/>
              <w:bottom w:val="nil"/>
            </w:tcBorders>
            <w:vAlign w:val="center"/>
          </w:tcPr>
          <w:p w14:paraId="4A9AA36A" w14:textId="77777777" w:rsidR="00AE38F8" w:rsidRPr="0030279B" w:rsidRDefault="00AE38F8">
            <w:pPr>
              <w:pStyle w:val="tabulka"/>
              <w:rPr>
                <w:rFonts w:ascii="Times New Roman" w:hAnsi="Times New Roman"/>
                <w:sz w:val="22"/>
                <w:szCs w:val="22"/>
                <w:lang w:val="en-GB"/>
              </w:rPr>
            </w:pPr>
          </w:p>
        </w:tc>
      </w:tr>
      <w:tr w:rsidR="00AE38F8" w:rsidRPr="0030279B" w14:paraId="70048E61" w14:textId="77777777">
        <w:trPr>
          <w:trHeight w:val="640"/>
          <w:jc w:val="center"/>
        </w:trPr>
        <w:tc>
          <w:tcPr>
            <w:tcW w:w="2557" w:type="dxa"/>
            <w:vAlign w:val="center"/>
          </w:tcPr>
          <w:p w14:paraId="1521D8C3"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5.</w:t>
            </w:r>
          </w:p>
        </w:tc>
        <w:tc>
          <w:tcPr>
            <w:tcW w:w="1976" w:type="dxa"/>
            <w:vAlign w:val="center"/>
          </w:tcPr>
          <w:p w14:paraId="4E8577F2"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71576736" w14:textId="77777777" w:rsidR="00AE38F8" w:rsidRPr="0030279B" w:rsidRDefault="00AE38F8">
            <w:pPr>
              <w:pStyle w:val="tabulka"/>
              <w:rPr>
                <w:rFonts w:ascii="Times New Roman" w:hAnsi="Times New Roman"/>
                <w:sz w:val="22"/>
                <w:szCs w:val="22"/>
                <w:lang w:val="en-GB"/>
              </w:rPr>
            </w:pPr>
          </w:p>
        </w:tc>
        <w:tc>
          <w:tcPr>
            <w:tcW w:w="2484" w:type="dxa"/>
            <w:vAlign w:val="center"/>
          </w:tcPr>
          <w:p w14:paraId="411F7CD3" w14:textId="77777777" w:rsidR="00AE38F8" w:rsidRPr="0030279B" w:rsidRDefault="00AE38F8">
            <w:pPr>
              <w:pStyle w:val="tabulka"/>
              <w:rPr>
                <w:rFonts w:ascii="Times New Roman" w:hAnsi="Times New Roman"/>
                <w:sz w:val="22"/>
                <w:szCs w:val="22"/>
                <w:lang w:val="en-GB"/>
              </w:rPr>
            </w:pPr>
          </w:p>
        </w:tc>
      </w:tr>
      <w:tr w:rsidR="00AE38F8" w:rsidRPr="0030279B" w14:paraId="3814AF9A" w14:textId="77777777">
        <w:trPr>
          <w:trHeight w:val="640"/>
          <w:jc w:val="center"/>
        </w:trPr>
        <w:tc>
          <w:tcPr>
            <w:tcW w:w="2557" w:type="dxa"/>
            <w:vAlign w:val="center"/>
          </w:tcPr>
          <w:p w14:paraId="79D7165F"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6.</w:t>
            </w:r>
          </w:p>
        </w:tc>
        <w:tc>
          <w:tcPr>
            <w:tcW w:w="1976" w:type="dxa"/>
            <w:vAlign w:val="center"/>
          </w:tcPr>
          <w:p w14:paraId="4B823385"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5CFF5CA4" w14:textId="77777777" w:rsidR="00AE38F8" w:rsidRPr="0030279B" w:rsidRDefault="00AE38F8">
            <w:pPr>
              <w:pStyle w:val="tabulka"/>
              <w:rPr>
                <w:rFonts w:ascii="Times New Roman" w:hAnsi="Times New Roman"/>
                <w:sz w:val="22"/>
                <w:szCs w:val="22"/>
                <w:lang w:val="en-GB"/>
              </w:rPr>
            </w:pPr>
          </w:p>
        </w:tc>
        <w:tc>
          <w:tcPr>
            <w:tcW w:w="2484" w:type="dxa"/>
            <w:vAlign w:val="center"/>
          </w:tcPr>
          <w:p w14:paraId="4B91EBED" w14:textId="77777777" w:rsidR="00AE38F8" w:rsidRPr="0030279B" w:rsidRDefault="00AE38F8">
            <w:pPr>
              <w:pStyle w:val="tabulka"/>
              <w:rPr>
                <w:rFonts w:ascii="Times New Roman" w:hAnsi="Times New Roman"/>
                <w:sz w:val="22"/>
                <w:szCs w:val="22"/>
                <w:lang w:val="en-GB"/>
              </w:rPr>
            </w:pPr>
          </w:p>
        </w:tc>
      </w:tr>
      <w:tr w:rsidR="00AE38F8" w:rsidRPr="0030279B" w14:paraId="075499D9" w14:textId="77777777">
        <w:trPr>
          <w:trHeight w:val="640"/>
          <w:jc w:val="center"/>
        </w:trPr>
        <w:tc>
          <w:tcPr>
            <w:tcW w:w="2557" w:type="dxa"/>
            <w:vAlign w:val="center"/>
          </w:tcPr>
          <w:p w14:paraId="0CA16BE2"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7.</w:t>
            </w:r>
          </w:p>
        </w:tc>
        <w:tc>
          <w:tcPr>
            <w:tcW w:w="1976" w:type="dxa"/>
            <w:vAlign w:val="center"/>
          </w:tcPr>
          <w:p w14:paraId="27B474C6"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50F0A832" w14:textId="77777777" w:rsidR="00AE38F8" w:rsidRPr="0030279B" w:rsidRDefault="00AE38F8">
            <w:pPr>
              <w:pStyle w:val="tabulka"/>
              <w:rPr>
                <w:rFonts w:ascii="Times New Roman" w:hAnsi="Times New Roman"/>
                <w:sz w:val="22"/>
                <w:szCs w:val="22"/>
                <w:lang w:val="en-GB"/>
              </w:rPr>
            </w:pPr>
          </w:p>
        </w:tc>
        <w:tc>
          <w:tcPr>
            <w:tcW w:w="2484" w:type="dxa"/>
            <w:vAlign w:val="center"/>
          </w:tcPr>
          <w:p w14:paraId="3B715EF4" w14:textId="77777777" w:rsidR="00AE38F8" w:rsidRPr="0030279B" w:rsidRDefault="00AE38F8">
            <w:pPr>
              <w:pStyle w:val="tabulka"/>
              <w:rPr>
                <w:rFonts w:ascii="Times New Roman" w:hAnsi="Times New Roman"/>
                <w:sz w:val="22"/>
                <w:szCs w:val="22"/>
                <w:lang w:val="en-GB"/>
              </w:rPr>
            </w:pPr>
          </w:p>
        </w:tc>
      </w:tr>
      <w:tr w:rsidR="00AE38F8" w:rsidRPr="0030279B" w14:paraId="0948B630" w14:textId="77777777">
        <w:trPr>
          <w:trHeight w:val="640"/>
          <w:jc w:val="center"/>
        </w:trPr>
        <w:tc>
          <w:tcPr>
            <w:tcW w:w="2557" w:type="dxa"/>
            <w:vAlign w:val="center"/>
          </w:tcPr>
          <w:p w14:paraId="539EE030"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8.</w:t>
            </w:r>
          </w:p>
        </w:tc>
        <w:tc>
          <w:tcPr>
            <w:tcW w:w="1976" w:type="dxa"/>
            <w:vAlign w:val="center"/>
          </w:tcPr>
          <w:p w14:paraId="110B80C9"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01584F5A" w14:textId="77777777" w:rsidR="00AE38F8" w:rsidRPr="0030279B" w:rsidRDefault="00AE38F8">
            <w:pPr>
              <w:pStyle w:val="tabulka"/>
              <w:rPr>
                <w:rFonts w:ascii="Times New Roman" w:hAnsi="Times New Roman"/>
                <w:sz w:val="22"/>
                <w:szCs w:val="22"/>
                <w:lang w:val="en-GB"/>
              </w:rPr>
            </w:pPr>
          </w:p>
        </w:tc>
        <w:tc>
          <w:tcPr>
            <w:tcW w:w="2484" w:type="dxa"/>
            <w:vAlign w:val="center"/>
          </w:tcPr>
          <w:p w14:paraId="33E8E93E" w14:textId="77777777" w:rsidR="00AE38F8" w:rsidRPr="0030279B" w:rsidRDefault="00AE38F8">
            <w:pPr>
              <w:pStyle w:val="tabulka"/>
              <w:rPr>
                <w:rFonts w:ascii="Times New Roman" w:hAnsi="Times New Roman"/>
                <w:sz w:val="22"/>
                <w:szCs w:val="22"/>
                <w:lang w:val="en-GB"/>
              </w:rPr>
            </w:pPr>
          </w:p>
        </w:tc>
      </w:tr>
      <w:tr w:rsidR="00AE38F8" w:rsidRPr="0030279B" w14:paraId="2E261C24" w14:textId="77777777">
        <w:trPr>
          <w:trHeight w:val="640"/>
          <w:jc w:val="center"/>
        </w:trPr>
        <w:tc>
          <w:tcPr>
            <w:tcW w:w="2557" w:type="dxa"/>
            <w:vAlign w:val="center"/>
          </w:tcPr>
          <w:p w14:paraId="4581F311"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9.</w:t>
            </w:r>
          </w:p>
        </w:tc>
        <w:tc>
          <w:tcPr>
            <w:tcW w:w="1976" w:type="dxa"/>
            <w:vAlign w:val="center"/>
          </w:tcPr>
          <w:p w14:paraId="2556A809"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08791CC4" w14:textId="77777777" w:rsidR="00AE38F8" w:rsidRPr="0030279B" w:rsidRDefault="00AE38F8">
            <w:pPr>
              <w:pStyle w:val="tabulka"/>
              <w:rPr>
                <w:rFonts w:ascii="Times New Roman" w:hAnsi="Times New Roman"/>
                <w:sz w:val="22"/>
                <w:szCs w:val="22"/>
                <w:lang w:val="en-GB"/>
              </w:rPr>
            </w:pPr>
          </w:p>
        </w:tc>
        <w:tc>
          <w:tcPr>
            <w:tcW w:w="2484" w:type="dxa"/>
            <w:vAlign w:val="center"/>
          </w:tcPr>
          <w:p w14:paraId="29514739" w14:textId="77777777" w:rsidR="00AE38F8" w:rsidRPr="0030279B" w:rsidRDefault="00AE38F8">
            <w:pPr>
              <w:pStyle w:val="tabulka"/>
              <w:rPr>
                <w:rFonts w:ascii="Times New Roman" w:hAnsi="Times New Roman"/>
                <w:sz w:val="22"/>
                <w:szCs w:val="22"/>
                <w:lang w:val="en-GB"/>
              </w:rPr>
            </w:pPr>
          </w:p>
        </w:tc>
      </w:tr>
      <w:tr w:rsidR="00AE38F8" w:rsidRPr="0030279B" w14:paraId="3F5318D9" w14:textId="77777777">
        <w:trPr>
          <w:trHeight w:val="640"/>
          <w:jc w:val="center"/>
        </w:trPr>
        <w:tc>
          <w:tcPr>
            <w:tcW w:w="2557" w:type="dxa"/>
            <w:vAlign w:val="center"/>
          </w:tcPr>
          <w:p w14:paraId="07126108"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10.</w:t>
            </w:r>
          </w:p>
        </w:tc>
        <w:tc>
          <w:tcPr>
            <w:tcW w:w="1976" w:type="dxa"/>
            <w:vAlign w:val="center"/>
          </w:tcPr>
          <w:p w14:paraId="67211C1D"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7C4064D1" w14:textId="77777777" w:rsidR="00AE38F8" w:rsidRPr="0030279B" w:rsidRDefault="00AE38F8">
            <w:pPr>
              <w:pStyle w:val="tabulka"/>
              <w:rPr>
                <w:rFonts w:ascii="Times New Roman" w:hAnsi="Times New Roman"/>
                <w:sz w:val="22"/>
                <w:szCs w:val="22"/>
                <w:lang w:val="en-GB"/>
              </w:rPr>
            </w:pPr>
          </w:p>
        </w:tc>
        <w:tc>
          <w:tcPr>
            <w:tcW w:w="2484" w:type="dxa"/>
            <w:vAlign w:val="center"/>
          </w:tcPr>
          <w:p w14:paraId="4D688F6D" w14:textId="77777777" w:rsidR="00AE38F8" w:rsidRPr="0030279B" w:rsidRDefault="00AE38F8">
            <w:pPr>
              <w:pStyle w:val="tabulka"/>
              <w:rPr>
                <w:rFonts w:ascii="Times New Roman" w:hAnsi="Times New Roman"/>
                <w:sz w:val="22"/>
                <w:szCs w:val="22"/>
                <w:lang w:val="en-GB"/>
              </w:rPr>
            </w:pPr>
          </w:p>
        </w:tc>
      </w:tr>
      <w:tr w:rsidR="00AE38F8" w:rsidRPr="0030279B" w14:paraId="1DE20C90" w14:textId="77777777">
        <w:trPr>
          <w:trHeight w:val="640"/>
          <w:jc w:val="center"/>
        </w:trPr>
        <w:tc>
          <w:tcPr>
            <w:tcW w:w="2557" w:type="dxa"/>
            <w:vAlign w:val="center"/>
          </w:tcPr>
          <w:p w14:paraId="71ED04E9"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11.</w:t>
            </w:r>
          </w:p>
        </w:tc>
        <w:tc>
          <w:tcPr>
            <w:tcW w:w="1976" w:type="dxa"/>
            <w:vAlign w:val="center"/>
          </w:tcPr>
          <w:p w14:paraId="2CE254CF"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01DC4DEA" w14:textId="77777777" w:rsidR="00AE38F8" w:rsidRPr="0030279B" w:rsidRDefault="00AE38F8">
            <w:pPr>
              <w:pStyle w:val="tabulka"/>
              <w:rPr>
                <w:rFonts w:ascii="Times New Roman" w:hAnsi="Times New Roman"/>
                <w:sz w:val="22"/>
                <w:szCs w:val="22"/>
                <w:lang w:val="en-GB"/>
              </w:rPr>
            </w:pPr>
          </w:p>
        </w:tc>
        <w:tc>
          <w:tcPr>
            <w:tcW w:w="2484" w:type="dxa"/>
            <w:vAlign w:val="center"/>
          </w:tcPr>
          <w:p w14:paraId="7BA5ACC5" w14:textId="77777777" w:rsidR="00AE38F8" w:rsidRPr="0030279B" w:rsidRDefault="00AE38F8">
            <w:pPr>
              <w:pStyle w:val="tabulka"/>
              <w:rPr>
                <w:rFonts w:ascii="Times New Roman" w:hAnsi="Times New Roman"/>
                <w:sz w:val="22"/>
                <w:szCs w:val="22"/>
                <w:lang w:val="en-GB"/>
              </w:rPr>
            </w:pPr>
          </w:p>
        </w:tc>
      </w:tr>
      <w:tr w:rsidR="00AE38F8" w:rsidRPr="0030279B" w14:paraId="66322D31" w14:textId="77777777">
        <w:trPr>
          <w:trHeight w:val="640"/>
          <w:jc w:val="center"/>
        </w:trPr>
        <w:tc>
          <w:tcPr>
            <w:tcW w:w="2557" w:type="dxa"/>
            <w:vAlign w:val="center"/>
          </w:tcPr>
          <w:p w14:paraId="0408B89F"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12.</w:t>
            </w:r>
          </w:p>
        </w:tc>
        <w:tc>
          <w:tcPr>
            <w:tcW w:w="1976" w:type="dxa"/>
            <w:vAlign w:val="center"/>
          </w:tcPr>
          <w:p w14:paraId="5D9F6A1A"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47B64614" w14:textId="77777777" w:rsidR="00AE38F8" w:rsidRPr="0030279B" w:rsidRDefault="00AE38F8">
            <w:pPr>
              <w:pStyle w:val="tabulka"/>
              <w:rPr>
                <w:rFonts w:ascii="Times New Roman" w:hAnsi="Times New Roman"/>
                <w:sz w:val="22"/>
                <w:szCs w:val="22"/>
                <w:lang w:val="en-GB"/>
              </w:rPr>
            </w:pPr>
          </w:p>
        </w:tc>
        <w:tc>
          <w:tcPr>
            <w:tcW w:w="2484" w:type="dxa"/>
            <w:vAlign w:val="center"/>
          </w:tcPr>
          <w:p w14:paraId="36AB56EA" w14:textId="77777777" w:rsidR="00AE38F8" w:rsidRPr="0030279B" w:rsidRDefault="00AE38F8">
            <w:pPr>
              <w:pStyle w:val="tabulka"/>
              <w:rPr>
                <w:rFonts w:ascii="Times New Roman" w:hAnsi="Times New Roman"/>
                <w:sz w:val="22"/>
                <w:szCs w:val="22"/>
                <w:lang w:val="en-GB"/>
              </w:rPr>
            </w:pPr>
          </w:p>
        </w:tc>
      </w:tr>
      <w:tr w:rsidR="00AE38F8" w:rsidRPr="0030279B" w14:paraId="13744A7A" w14:textId="77777777">
        <w:trPr>
          <w:trHeight w:val="640"/>
          <w:jc w:val="center"/>
        </w:trPr>
        <w:tc>
          <w:tcPr>
            <w:tcW w:w="2557" w:type="dxa"/>
            <w:vAlign w:val="center"/>
          </w:tcPr>
          <w:p w14:paraId="2DFC9701"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13.</w:t>
            </w:r>
          </w:p>
        </w:tc>
        <w:tc>
          <w:tcPr>
            <w:tcW w:w="1976" w:type="dxa"/>
            <w:vAlign w:val="center"/>
          </w:tcPr>
          <w:p w14:paraId="4E39D1E9"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1B36BB9A" w14:textId="77777777" w:rsidR="00AE38F8" w:rsidRPr="0030279B" w:rsidRDefault="00AE38F8">
            <w:pPr>
              <w:pStyle w:val="tabulka"/>
              <w:rPr>
                <w:rFonts w:ascii="Times New Roman" w:hAnsi="Times New Roman"/>
                <w:sz w:val="22"/>
                <w:szCs w:val="22"/>
                <w:lang w:val="en-GB"/>
              </w:rPr>
            </w:pPr>
          </w:p>
        </w:tc>
        <w:tc>
          <w:tcPr>
            <w:tcW w:w="2484" w:type="dxa"/>
            <w:vAlign w:val="center"/>
          </w:tcPr>
          <w:p w14:paraId="1DC7C243" w14:textId="77777777" w:rsidR="00AE38F8" w:rsidRPr="0030279B" w:rsidRDefault="00AE38F8">
            <w:pPr>
              <w:pStyle w:val="tabulka"/>
              <w:rPr>
                <w:rFonts w:ascii="Times New Roman" w:hAnsi="Times New Roman"/>
                <w:sz w:val="22"/>
                <w:szCs w:val="22"/>
                <w:lang w:val="en-GB"/>
              </w:rPr>
            </w:pPr>
          </w:p>
        </w:tc>
      </w:tr>
      <w:tr w:rsidR="00AE38F8" w:rsidRPr="0030279B" w14:paraId="020304FB" w14:textId="77777777">
        <w:trPr>
          <w:trHeight w:val="640"/>
          <w:jc w:val="center"/>
        </w:trPr>
        <w:tc>
          <w:tcPr>
            <w:tcW w:w="2557" w:type="dxa"/>
            <w:vAlign w:val="center"/>
          </w:tcPr>
          <w:p w14:paraId="6F59DE65"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14.</w:t>
            </w:r>
          </w:p>
        </w:tc>
        <w:tc>
          <w:tcPr>
            <w:tcW w:w="1976" w:type="dxa"/>
            <w:vAlign w:val="center"/>
          </w:tcPr>
          <w:p w14:paraId="65B5ABBF"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058A9D53" w14:textId="77777777" w:rsidR="00AE38F8" w:rsidRPr="0030279B" w:rsidRDefault="00AE38F8">
            <w:pPr>
              <w:pStyle w:val="tabulka"/>
              <w:rPr>
                <w:rFonts w:ascii="Times New Roman" w:hAnsi="Times New Roman"/>
                <w:sz w:val="22"/>
                <w:szCs w:val="22"/>
                <w:lang w:val="en-GB"/>
              </w:rPr>
            </w:pPr>
          </w:p>
        </w:tc>
        <w:tc>
          <w:tcPr>
            <w:tcW w:w="2484" w:type="dxa"/>
            <w:vAlign w:val="center"/>
          </w:tcPr>
          <w:p w14:paraId="31C231F3" w14:textId="77777777" w:rsidR="00AE38F8" w:rsidRPr="0030279B" w:rsidRDefault="00AE38F8">
            <w:pPr>
              <w:pStyle w:val="tabulka"/>
              <w:rPr>
                <w:rFonts w:ascii="Times New Roman" w:hAnsi="Times New Roman"/>
                <w:sz w:val="22"/>
                <w:szCs w:val="22"/>
                <w:lang w:val="en-GB"/>
              </w:rPr>
            </w:pPr>
          </w:p>
        </w:tc>
      </w:tr>
      <w:tr w:rsidR="00AE38F8" w:rsidRPr="0030279B" w14:paraId="28E37B5F" w14:textId="77777777">
        <w:trPr>
          <w:trHeight w:val="640"/>
          <w:jc w:val="center"/>
        </w:trPr>
        <w:tc>
          <w:tcPr>
            <w:tcW w:w="2557" w:type="dxa"/>
            <w:vAlign w:val="center"/>
          </w:tcPr>
          <w:p w14:paraId="48E2D285" w14:textId="77777777" w:rsidR="00AE38F8" w:rsidRPr="0030279B" w:rsidRDefault="00AE38F8">
            <w:pPr>
              <w:pStyle w:val="tabulka"/>
              <w:rPr>
                <w:rFonts w:ascii="Times New Roman" w:hAnsi="Times New Roman"/>
                <w:sz w:val="22"/>
                <w:szCs w:val="22"/>
                <w:lang w:val="en-GB"/>
              </w:rPr>
            </w:pPr>
            <w:r w:rsidRPr="0030279B">
              <w:rPr>
                <w:rFonts w:ascii="Times New Roman" w:hAnsi="Times New Roman"/>
                <w:sz w:val="22"/>
                <w:szCs w:val="22"/>
                <w:lang w:val="en-GB"/>
              </w:rPr>
              <w:t>15.</w:t>
            </w:r>
          </w:p>
        </w:tc>
        <w:tc>
          <w:tcPr>
            <w:tcW w:w="1976" w:type="dxa"/>
            <w:vAlign w:val="center"/>
          </w:tcPr>
          <w:p w14:paraId="40B32125" w14:textId="77777777" w:rsidR="00AE38F8" w:rsidRPr="0030279B" w:rsidRDefault="00AE38F8">
            <w:pPr>
              <w:pStyle w:val="tabulka"/>
              <w:jc w:val="left"/>
              <w:rPr>
                <w:rFonts w:ascii="Times New Roman" w:hAnsi="Times New Roman"/>
                <w:sz w:val="22"/>
                <w:szCs w:val="22"/>
                <w:lang w:val="en-GB"/>
              </w:rPr>
            </w:pPr>
          </w:p>
        </w:tc>
        <w:tc>
          <w:tcPr>
            <w:tcW w:w="1843" w:type="dxa"/>
            <w:vAlign w:val="center"/>
          </w:tcPr>
          <w:p w14:paraId="330B5758" w14:textId="77777777" w:rsidR="00AE38F8" w:rsidRPr="0030279B" w:rsidRDefault="00AE38F8">
            <w:pPr>
              <w:pStyle w:val="tabulka"/>
              <w:rPr>
                <w:rFonts w:ascii="Times New Roman" w:hAnsi="Times New Roman"/>
                <w:sz w:val="22"/>
                <w:szCs w:val="22"/>
                <w:lang w:val="en-GB"/>
              </w:rPr>
            </w:pPr>
          </w:p>
        </w:tc>
        <w:tc>
          <w:tcPr>
            <w:tcW w:w="2484" w:type="dxa"/>
            <w:vAlign w:val="center"/>
          </w:tcPr>
          <w:p w14:paraId="552288B5" w14:textId="77777777" w:rsidR="00AE38F8" w:rsidRPr="0030279B" w:rsidRDefault="00AE38F8">
            <w:pPr>
              <w:pStyle w:val="tabulka"/>
              <w:rPr>
                <w:rFonts w:ascii="Times New Roman" w:hAnsi="Times New Roman"/>
                <w:sz w:val="22"/>
                <w:szCs w:val="22"/>
                <w:lang w:val="en-GB"/>
              </w:rPr>
            </w:pPr>
          </w:p>
        </w:tc>
      </w:tr>
    </w:tbl>
    <w:p w14:paraId="3A00A967" w14:textId="77777777" w:rsidR="00AE38F8" w:rsidRPr="00C86255" w:rsidRDefault="00AE38F8">
      <w:pPr>
        <w:rPr>
          <w:sz w:val="22"/>
          <w:szCs w:val="22"/>
          <w:lang w:val="en-GB"/>
        </w:rPr>
      </w:pPr>
    </w:p>
    <w:p w14:paraId="466FAF9B" w14:textId="77777777" w:rsidR="00AE38F8" w:rsidRPr="00C86255" w:rsidRDefault="00AE38F8">
      <w:pPr>
        <w:rPr>
          <w:sz w:val="22"/>
          <w:szCs w:val="22"/>
          <w:lang w:val="en-GB"/>
        </w:rPr>
      </w:pPr>
      <w:r w:rsidRPr="00C86255">
        <w:rPr>
          <w:sz w:val="22"/>
          <w:szCs w:val="22"/>
          <w:lang w:val="en-GB"/>
        </w:rPr>
        <w:br w:type="page"/>
      </w:r>
    </w:p>
    <w:p w14:paraId="45B0A952" w14:textId="77777777" w:rsidR="00AE38F8" w:rsidRPr="001F0845" w:rsidRDefault="00AE38F8" w:rsidP="001F0845">
      <w:pPr>
        <w:rPr>
          <w:b/>
          <w:color w:val="000000"/>
          <w:sz w:val="22"/>
          <w:szCs w:val="22"/>
          <w:lang w:val="en-GB"/>
        </w:rPr>
      </w:pPr>
      <w:r w:rsidRPr="001F0845">
        <w:rPr>
          <w:b/>
          <w:color w:val="000000"/>
          <w:sz w:val="22"/>
          <w:szCs w:val="22"/>
          <w:lang w:val="en-GB"/>
        </w:rPr>
        <w:t>Section 5.2</w:t>
      </w:r>
    </w:p>
    <w:p w14:paraId="255C8ABA" w14:textId="77777777" w:rsidR="00AE38F8" w:rsidRPr="001F0845" w:rsidRDefault="00AE38F8">
      <w:pPr>
        <w:jc w:val="center"/>
        <w:rPr>
          <w:b/>
          <w:color w:val="000000"/>
          <w:sz w:val="22"/>
          <w:szCs w:val="22"/>
          <w:lang w:val="en-GB"/>
        </w:rPr>
      </w:pPr>
    </w:p>
    <w:p w14:paraId="6A42D689" w14:textId="77777777" w:rsidR="00AE38F8" w:rsidRPr="001F0845" w:rsidRDefault="00AE38F8">
      <w:pPr>
        <w:jc w:val="center"/>
        <w:rPr>
          <w:b/>
          <w:sz w:val="28"/>
          <w:szCs w:val="28"/>
          <w:lang w:val="en-GB"/>
        </w:rPr>
      </w:pPr>
      <w:r w:rsidRPr="001F0845">
        <w:rPr>
          <w:b/>
          <w:sz w:val="28"/>
          <w:szCs w:val="28"/>
          <w:lang w:val="en-GB"/>
        </w:rPr>
        <w:t>List of design documents available</w:t>
      </w:r>
    </w:p>
    <w:p w14:paraId="212D453A" w14:textId="77777777" w:rsidR="00AE38F8" w:rsidRPr="00C86255" w:rsidRDefault="00AE38F8">
      <w:pPr>
        <w:pStyle w:val="Header"/>
        <w:tabs>
          <w:tab w:val="clear" w:pos="4536"/>
          <w:tab w:val="clear" w:pos="9072"/>
        </w:tabs>
        <w:jc w:val="center"/>
        <w:rPr>
          <w:rFonts w:ascii="Times New Roman" w:hAnsi="Times New Roman"/>
          <w:b/>
          <w:sz w:val="22"/>
          <w:szCs w:val="22"/>
          <w:lang w:val="en-GB"/>
        </w:rPr>
      </w:pPr>
    </w:p>
    <w:p w14:paraId="60C5746C" w14:textId="77777777" w:rsidR="00AE38F8" w:rsidRPr="00C86255" w:rsidRDefault="00AE38F8">
      <w:pPr>
        <w:rPr>
          <w:sz w:val="22"/>
          <w:szCs w:val="22"/>
          <w:lang w:val="en-GB"/>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361"/>
        <w:gridCol w:w="1837"/>
        <w:gridCol w:w="1454"/>
        <w:gridCol w:w="3079"/>
        <w:gridCol w:w="1492"/>
      </w:tblGrid>
      <w:tr w:rsidR="00AE38F8" w:rsidRPr="00C86255" w14:paraId="7A220099" w14:textId="77777777">
        <w:trPr>
          <w:trHeight w:val="712"/>
          <w:jc w:val="center"/>
        </w:trPr>
        <w:tc>
          <w:tcPr>
            <w:tcW w:w="1361" w:type="dxa"/>
            <w:tcBorders>
              <w:top w:val="double" w:sz="4" w:space="0" w:color="auto"/>
              <w:left w:val="double" w:sz="4" w:space="0" w:color="auto"/>
              <w:bottom w:val="double" w:sz="4" w:space="0" w:color="auto"/>
            </w:tcBorders>
            <w:shd w:val="pct12" w:color="000000" w:fill="FFFFFF"/>
            <w:vAlign w:val="center"/>
          </w:tcPr>
          <w:p w14:paraId="12102F79" w14:textId="77777777" w:rsidR="00AE38F8" w:rsidRPr="00C86255" w:rsidRDefault="00AE38F8">
            <w:pPr>
              <w:jc w:val="center"/>
              <w:rPr>
                <w:b/>
                <w:sz w:val="22"/>
                <w:szCs w:val="22"/>
                <w:lang w:val="en-GB"/>
              </w:rPr>
            </w:pPr>
            <w:r w:rsidRPr="00C86255">
              <w:rPr>
                <w:b/>
                <w:sz w:val="22"/>
                <w:szCs w:val="22"/>
                <w:lang w:val="en-GB"/>
              </w:rPr>
              <w:t>No</w:t>
            </w:r>
          </w:p>
        </w:tc>
        <w:tc>
          <w:tcPr>
            <w:tcW w:w="1837" w:type="dxa"/>
            <w:tcBorders>
              <w:top w:val="double" w:sz="4" w:space="0" w:color="auto"/>
              <w:left w:val="double" w:sz="4" w:space="0" w:color="auto"/>
              <w:bottom w:val="double" w:sz="4" w:space="0" w:color="auto"/>
            </w:tcBorders>
            <w:shd w:val="pct12" w:color="000000" w:fill="FFFFFF"/>
            <w:vAlign w:val="center"/>
          </w:tcPr>
          <w:p w14:paraId="11F9FF70" w14:textId="77777777" w:rsidR="00AE38F8" w:rsidRPr="00C86255" w:rsidRDefault="00AE38F8">
            <w:pPr>
              <w:jc w:val="center"/>
              <w:rPr>
                <w:b/>
                <w:sz w:val="22"/>
                <w:szCs w:val="22"/>
                <w:lang w:val="en-GB"/>
              </w:rPr>
            </w:pPr>
            <w:r w:rsidRPr="00C86255">
              <w:rPr>
                <w:b/>
                <w:sz w:val="22"/>
                <w:szCs w:val="22"/>
                <w:lang w:val="en-GB"/>
              </w:rPr>
              <w:t>Designer</w:t>
            </w:r>
          </w:p>
        </w:tc>
        <w:tc>
          <w:tcPr>
            <w:tcW w:w="1454" w:type="dxa"/>
            <w:tcBorders>
              <w:top w:val="double" w:sz="4" w:space="0" w:color="auto"/>
              <w:bottom w:val="double" w:sz="4" w:space="0" w:color="auto"/>
            </w:tcBorders>
            <w:shd w:val="pct12" w:color="000000" w:fill="FFFFFF"/>
            <w:vAlign w:val="center"/>
          </w:tcPr>
          <w:p w14:paraId="3EC9344B" w14:textId="77777777" w:rsidR="00AE38F8" w:rsidRPr="00C86255" w:rsidRDefault="00AE38F8">
            <w:pPr>
              <w:jc w:val="center"/>
              <w:rPr>
                <w:b/>
                <w:sz w:val="22"/>
                <w:szCs w:val="22"/>
                <w:lang w:val="en-GB"/>
              </w:rPr>
            </w:pPr>
            <w:r w:rsidRPr="00C86255">
              <w:rPr>
                <w:b/>
                <w:sz w:val="22"/>
                <w:szCs w:val="22"/>
                <w:lang w:val="en-GB"/>
              </w:rPr>
              <w:t>Design No</w:t>
            </w:r>
          </w:p>
        </w:tc>
        <w:tc>
          <w:tcPr>
            <w:tcW w:w="3079" w:type="dxa"/>
            <w:tcBorders>
              <w:top w:val="double" w:sz="4" w:space="0" w:color="auto"/>
              <w:bottom w:val="double" w:sz="4" w:space="0" w:color="auto"/>
            </w:tcBorders>
            <w:shd w:val="pct12" w:color="000000" w:fill="FFFFFF"/>
            <w:vAlign w:val="center"/>
          </w:tcPr>
          <w:p w14:paraId="47E7FB76" w14:textId="77777777" w:rsidR="00AE38F8" w:rsidRPr="00C86255" w:rsidRDefault="00AE38F8">
            <w:pPr>
              <w:jc w:val="center"/>
              <w:rPr>
                <w:b/>
                <w:sz w:val="22"/>
                <w:szCs w:val="22"/>
                <w:lang w:val="en-GB"/>
              </w:rPr>
            </w:pPr>
            <w:r w:rsidRPr="00C86255">
              <w:rPr>
                <w:b/>
                <w:sz w:val="22"/>
                <w:szCs w:val="22"/>
                <w:lang w:val="en-GB"/>
              </w:rPr>
              <w:t>Design name</w:t>
            </w:r>
          </w:p>
        </w:tc>
        <w:tc>
          <w:tcPr>
            <w:tcW w:w="1492" w:type="dxa"/>
            <w:tcBorders>
              <w:top w:val="double" w:sz="4" w:space="0" w:color="auto"/>
              <w:bottom w:val="double" w:sz="4" w:space="0" w:color="auto"/>
              <w:right w:val="double" w:sz="4" w:space="0" w:color="auto"/>
            </w:tcBorders>
            <w:shd w:val="pct12" w:color="000000" w:fill="FFFFFF"/>
            <w:vAlign w:val="center"/>
          </w:tcPr>
          <w:p w14:paraId="29A6AC05" w14:textId="77777777" w:rsidR="00AE38F8" w:rsidRPr="00C86255" w:rsidRDefault="00AE38F8">
            <w:pPr>
              <w:jc w:val="center"/>
              <w:rPr>
                <w:b/>
                <w:sz w:val="22"/>
                <w:szCs w:val="22"/>
                <w:lang w:val="en-GB"/>
              </w:rPr>
            </w:pPr>
            <w:r w:rsidRPr="00C86255">
              <w:rPr>
                <w:b/>
                <w:sz w:val="22"/>
                <w:szCs w:val="22"/>
                <w:lang w:val="en-GB"/>
              </w:rPr>
              <w:t>Date</w:t>
            </w:r>
          </w:p>
        </w:tc>
      </w:tr>
      <w:tr w:rsidR="00AE38F8" w:rsidRPr="00C86255" w14:paraId="57E47190" w14:textId="77777777">
        <w:trPr>
          <w:trHeight w:val="1400"/>
          <w:jc w:val="center"/>
        </w:trPr>
        <w:tc>
          <w:tcPr>
            <w:tcW w:w="1361" w:type="dxa"/>
            <w:tcBorders>
              <w:top w:val="nil"/>
            </w:tcBorders>
            <w:vAlign w:val="center"/>
          </w:tcPr>
          <w:p w14:paraId="057DE40C" w14:textId="77777777" w:rsidR="00AE38F8" w:rsidRPr="00C86255" w:rsidRDefault="00AE38F8">
            <w:pPr>
              <w:jc w:val="center"/>
              <w:rPr>
                <w:sz w:val="22"/>
                <w:szCs w:val="22"/>
                <w:lang w:val="en-GB"/>
              </w:rPr>
            </w:pPr>
            <w:r w:rsidRPr="00C86255">
              <w:rPr>
                <w:sz w:val="22"/>
                <w:szCs w:val="22"/>
                <w:lang w:val="en-GB"/>
              </w:rPr>
              <w:t>1.</w:t>
            </w:r>
          </w:p>
        </w:tc>
        <w:tc>
          <w:tcPr>
            <w:tcW w:w="1837" w:type="dxa"/>
            <w:tcBorders>
              <w:top w:val="nil"/>
            </w:tcBorders>
            <w:vAlign w:val="center"/>
          </w:tcPr>
          <w:p w14:paraId="49A25A94" w14:textId="77777777" w:rsidR="00AE38F8" w:rsidRPr="00C86255" w:rsidRDefault="00AE38F8">
            <w:pPr>
              <w:rPr>
                <w:sz w:val="22"/>
                <w:szCs w:val="22"/>
                <w:lang w:val="en-GB"/>
              </w:rPr>
            </w:pPr>
          </w:p>
        </w:tc>
        <w:tc>
          <w:tcPr>
            <w:tcW w:w="1454" w:type="dxa"/>
            <w:tcBorders>
              <w:top w:val="nil"/>
            </w:tcBorders>
            <w:vAlign w:val="center"/>
          </w:tcPr>
          <w:p w14:paraId="7479BEC6" w14:textId="77777777" w:rsidR="00AE38F8" w:rsidRPr="00C86255" w:rsidRDefault="00AE38F8">
            <w:pPr>
              <w:pStyle w:val="tabulka"/>
              <w:spacing w:before="0" w:line="240" w:lineRule="auto"/>
              <w:rPr>
                <w:rFonts w:ascii="Times New Roman" w:hAnsi="Times New Roman"/>
                <w:sz w:val="22"/>
                <w:szCs w:val="22"/>
                <w:lang w:val="en-GB"/>
              </w:rPr>
            </w:pPr>
          </w:p>
        </w:tc>
        <w:tc>
          <w:tcPr>
            <w:tcW w:w="3079" w:type="dxa"/>
            <w:tcBorders>
              <w:top w:val="nil"/>
            </w:tcBorders>
            <w:vAlign w:val="center"/>
          </w:tcPr>
          <w:p w14:paraId="7D98980E" w14:textId="77777777" w:rsidR="00AE38F8" w:rsidRPr="00C86255" w:rsidRDefault="00AE38F8">
            <w:pPr>
              <w:rPr>
                <w:sz w:val="22"/>
                <w:szCs w:val="22"/>
                <w:lang w:val="en-GB"/>
              </w:rPr>
            </w:pPr>
          </w:p>
        </w:tc>
        <w:tc>
          <w:tcPr>
            <w:tcW w:w="1492" w:type="dxa"/>
            <w:tcBorders>
              <w:top w:val="nil"/>
            </w:tcBorders>
            <w:vAlign w:val="center"/>
          </w:tcPr>
          <w:p w14:paraId="620E411A" w14:textId="77777777" w:rsidR="00AE38F8" w:rsidRPr="00C86255" w:rsidRDefault="00AE38F8">
            <w:pPr>
              <w:pStyle w:val="tabulka"/>
              <w:spacing w:before="0" w:line="240" w:lineRule="auto"/>
              <w:rPr>
                <w:rFonts w:ascii="Times New Roman" w:hAnsi="Times New Roman"/>
                <w:sz w:val="22"/>
                <w:szCs w:val="22"/>
                <w:lang w:val="en-GB"/>
              </w:rPr>
            </w:pPr>
          </w:p>
        </w:tc>
      </w:tr>
      <w:tr w:rsidR="00AE38F8" w:rsidRPr="00C86255" w14:paraId="7859D771" w14:textId="77777777">
        <w:trPr>
          <w:trHeight w:val="1400"/>
          <w:jc w:val="center"/>
        </w:trPr>
        <w:tc>
          <w:tcPr>
            <w:tcW w:w="1361" w:type="dxa"/>
            <w:tcBorders>
              <w:top w:val="nil"/>
            </w:tcBorders>
            <w:vAlign w:val="center"/>
          </w:tcPr>
          <w:p w14:paraId="71E58976" w14:textId="77777777" w:rsidR="00AE38F8" w:rsidRPr="00C86255" w:rsidRDefault="00AE38F8">
            <w:pPr>
              <w:jc w:val="center"/>
              <w:rPr>
                <w:sz w:val="22"/>
                <w:szCs w:val="22"/>
                <w:lang w:val="en-GB"/>
              </w:rPr>
            </w:pPr>
            <w:r w:rsidRPr="00C86255">
              <w:rPr>
                <w:sz w:val="22"/>
                <w:szCs w:val="22"/>
                <w:lang w:val="en-GB"/>
              </w:rPr>
              <w:t>2.</w:t>
            </w:r>
          </w:p>
        </w:tc>
        <w:tc>
          <w:tcPr>
            <w:tcW w:w="1837" w:type="dxa"/>
            <w:tcBorders>
              <w:top w:val="nil"/>
            </w:tcBorders>
            <w:vAlign w:val="center"/>
          </w:tcPr>
          <w:p w14:paraId="0DD76024" w14:textId="77777777" w:rsidR="00AE38F8" w:rsidRPr="00C86255" w:rsidRDefault="00AE38F8">
            <w:pPr>
              <w:rPr>
                <w:sz w:val="22"/>
                <w:szCs w:val="22"/>
                <w:lang w:val="en-GB"/>
              </w:rPr>
            </w:pPr>
          </w:p>
        </w:tc>
        <w:tc>
          <w:tcPr>
            <w:tcW w:w="1454" w:type="dxa"/>
            <w:tcBorders>
              <w:top w:val="nil"/>
            </w:tcBorders>
            <w:vAlign w:val="center"/>
          </w:tcPr>
          <w:p w14:paraId="1A900AB0" w14:textId="77777777" w:rsidR="00AE38F8" w:rsidRPr="00C86255" w:rsidRDefault="00AE38F8">
            <w:pPr>
              <w:pStyle w:val="tabulka"/>
              <w:spacing w:before="0" w:line="240" w:lineRule="auto"/>
              <w:rPr>
                <w:rFonts w:ascii="Times New Roman" w:hAnsi="Times New Roman"/>
                <w:sz w:val="22"/>
                <w:szCs w:val="22"/>
                <w:lang w:val="en-GB"/>
              </w:rPr>
            </w:pPr>
          </w:p>
        </w:tc>
        <w:tc>
          <w:tcPr>
            <w:tcW w:w="3079" w:type="dxa"/>
            <w:tcBorders>
              <w:top w:val="nil"/>
            </w:tcBorders>
            <w:vAlign w:val="center"/>
          </w:tcPr>
          <w:p w14:paraId="22F6D1F7" w14:textId="77777777" w:rsidR="00AE38F8" w:rsidRPr="00C86255" w:rsidRDefault="00AE38F8">
            <w:pPr>
              <w:rPr>
                <w:sz w:val="22"/>
                <w:szCs w:val="22"/>
                <w:lang w:val="en-GB"/>
              </w:rPr>
            </w:pPr>
          </w:p>
        </w:tc>
        <w:tc>
          <w:tcPr>
            <w:tcW w:w="1492" w:type="dxa"/>
            <w:tcBorders>
              <w:top w:val="nil"/>
            </w:tcBorders>
            <w:vAlign w:val="center"/>
          </w:tcPr>
          <w:p w14:paraId="71E1A3E7" w14:textId="77777777" w:rsidR="00AE38F8" w:rsidRPr="00C86255" w:rsidRDefault="00AE38F8">
            <w:pPr>
              <w:pStyle w:val="tabulka"/>
              <w:spacing w:before="0" w:line="240" w:lineRule="auto"/>
              <w:rPr>
                <w:rFonts w:ascii="Times New Roman" w:hAnsi="Times New Roman"/>
                <w:sz w:val="22"/>
                <w:szCs w:val="22"/>
                <w:lang w:val="en-GB"/>
              </w:rPr>
            </w:pPr>
          </w:p>
        </w:tc>
      </w:tr>
      <w:tr w:rsidR="00AE38F8" w:rsidRPr="00C86255" w14:paraId="55CDAA3E" w14:textId="77777777">
        <w:trPr>
          <w:trHeight w:val="1400"/>
          <w:jc w:val="center"/>
        </w:trPr>
        <w:tc>
          <w:tcPr>
            <w:tcW w:w="1361" w:type="dxa"/>
            <w:tcBorders>
              <w:top w:val="nil"/>
            </w:tcBorders>
            <w:vAlign w:val="center"/>
          </w:tcPr>
          <w:p w14:paraId="29AAF413" w14:textId="77777777" w:rsidR="00AE38F8" w:rsidRPr="00C86255" w:rsidRDefault="00AE38F8">
            <w:pPr>
              <w:jc w:val="center"/>
              <w:rPr>
                <w:sz w:val="22"/>
                <w:szCs w:val="22"/>
                <w:lang w:val="en-GB"/>
              </w:rPr>
            </w:pPr>
            <w:r w:rsidRPr="00C86255">
              <w:rPr>
                <w:sz w:val="22"/>
                <w:szCs w:val="22"/>
                <w:lang w:val="en-GB"/>
              </w:rPr>
              <w:t>3.</w:t>
            </w:r>
          </w:p>
        </w:tc>
        <w:tc>
          <w:tcPr>
            <w:tcW w:w="1837" w:type="dxa"/>
            <w:tcBorders>
              <w:top w:val="nil"/>
            </w:tcBorders>
            <w:vAlign w:val="center"/>
          </w:tcPr>
          <w:p w14:paraId="1E6257A5" w14:textId="77777777" w:rsidR="00AE38F8" w:rsidRPr="00C86255" w:rsidRDefault="00AE38F8">
            <w:pPr>
              <w:rPr>
                <w:sz w:val="22"/>
                <w:szCs w:val="22"/>
                <w:lang w:val="en-GB"/>
              </w:rPr>
            </w:pPr>
          </w:p>
        </w:tc>
        <w:tc>
          <w:tcPr>
            <w:tcW w:w="1454" w:type="dxa"/>
            <w:tcBorders>
              <w:top w:val="nil"/>
            </w:tcBorders>
            <w:vAlign w:val="center"/>
          </w:tcPr>
          <w:p w14:paraId="3DC90725" w14:textId="77777777" w:rsidR="00AE38F8" w:rsidRPr="00C86255" w:rsidRDefault="00AE38F8">
            <w:pPr>
              <w:pStyle w:val="tabulka"/>
              <w:spacing w:before="0" w:line="240" w:lineRule="auto"/>
              <w:rPr>
                <w:rFonts w:ascii="Times New Roman" w:hAnsi="Times New Roman"/>
                <w:sz w:val="22"/>
                <w:szCs w:val="22"/>
                <w:lang w:val="en-GB"/>
              </w:rPr>
            </w:pPr>
          </w:p>
        </w:tc>
        <w:tc>
          <w:tcPr>
            <w:tcW w:w="3079" w:type="dxa"/>
            <w:tcBorders>
              <w:top w:val="nil"/>
            </w:tcBorders>
            <w:vAlign w:val="center"/>
          </w:tcPr>
          <w:p w14:paraId="6423E4BD" w14:textId="77777777" w:rsidR="00AE38F8" w:rsidRPr="00C86255" w:rsidRDefault="00AE38F8">
            <w:pPr>
              <w:rPr>
                <w:sz w:val="22"/>
                <w:szCs w:val="22"/>
                <w:lang w:val="en-GB"/>
              </w:rPr>
            </w:pPr>
          </w:p>
        </w:tc>
        <w:tc>
          <w:tcPr>
            <w:tcW w:w="1492" w:type="dxa"/>
            <w:tcBorders>
              <w:top w:val="nil"/>
            </w:tcBorders>
            <w:vAlign w:val="center"/>
          </w:tcPr>
          <w:p w14:paraId="500B1FBE" w14:textId="77777777" w:rsidR="00AE38F8" w:rsidRPr="00C86255" w:rsidRDefault="00AE38F8">
            <w:pPr>
              <w:pStyle w:val="tabulka"/>
              <w:spacing w:before="0" w:line="240" w:lineRule="auto"/>
              <w:rPr>
                <w:rFonts w:ascii="Times New Roman" w:hAnsi="Times New Roman"/>
                <w:sz w:val="22"/>
                <w:szCs w:val="22"/>
                <w:lang w:val="en-GB"/>
              </w:rPr>
            </w:pPr>
          </w:p>
        </w:tc>
      </w:tr>
      <w:tr w:rsidR="00AE38F8" w:rsidRPr="00C86255" w14:paraId="54877BD8" w14:textId="77777777">
        <w:trPr>
          <w:trHeight w:val="1400"/>
          <w:jc w:val="center"/>
        </w:trPr>
        <w:tc>
          <w:tcPr>
            <w:tcW w:w="1361" w:type="dxa"/>
            <w:vAlign w:val="center"/>
          </w:tcPr>
          <w:p w14:paraId="4E08EDC8" w14:textId="77777777" w:rsidR="00AE38F8" w:rsidRPr="00C86255" w:rsidRDefault="00AE38F8">
            <w:pPr>
              <w:jc w:val="center"/>
              <w:rPr>
                <w:sz w:val="22"/>
                <w:szCs w:val="22"/>
                <w:lang w:val="en-GB"/>
              </w:rPr>
            </w:pPr>
            <w:r w:rsidRPr="00C86255">
              <w:rPr>
                <w:sz w:val="22"/>
                <w:szCs w:val="22"/>
                <w:lang w:val="en-GB"/>
              </w:rPr>
              <w:t>4</w:t>
            </w:r>
          </w:p>
        </w:tc>
        <w:tc>
          <w:tcPr>
            <w:tcW w:w="1837" w:type="dxa"/>
            <w:vAlign w:val="center"/>
          </w:tcPr>
          <w:p w14:paraId="4796E2A7" w14:textId="77777777" w:rsidR="00AE38F8" w:rsidRPr="00C86255" w:rsidRDefault="00AE38F8">
            <w:pPr>
              <w:rPr>
                <w:sz w:val="22"/>
                <w:szCs w:val="22"/>
                <w:lang w:val="en-GB"/>
              </w:rPr>
            </w:pPr>
          </w:p>
        </w:tc>
        <w:tc>
          <w:tcPr>
            <w:tcW w:w="1454" w:type="dxa"/>
            <w:vAlign w:val="center"/>
          </w:tcPr>
          <w:p w14:paraId="02820813" w14:textId="77777777" w:rsidR="00AE38F8" w:rsidRPr="00C86255" w:rsidRDefault="00AE38F8">
            <w:pPr>
              <w:pStyle w:val="tabulka"/>
              <w:spacing w:before="0" w:line="240" w:lineRule="auto"/>
              <w:rPr>
                <w:rFonts w:ascii="Times New Roman" w:hAnsi="Times New Roman"/>
                <w:sz w:val="22"/>
                <w:szCs w:val="22"/>
                <w:lang w:val="en-GB"/>
              </w:rPr>
            </w:pPr>
          </w:p>
        </w:tc>
        <w:tc>
          <w:tcPr>
            <w:tcW w:w="3079" w:type="dxa"/>
            <w:vAlign w:val="center"/>
          </w:tcPr>
          <w:p w14:paraId="517C677D" w14:textId="77777777" w:rsidR="00AE38F8" w:rsidRPr="00C86255" w:rsidRDefault="00AE38F8">
            <w:pPr>
              <w:rPr>
                <w:sz w:val="22"/>
                <w:szCs w:val="22"/>
                <w:lang w:val="en-GB"/>
              </w:rPr>
            </w:pPr>
          </w:p>
        </w:tc>
        <w:tc>
          <w:tcPr>
            <w:tcW w:w="1492" w:type="dxa"/>
            <w:vAlign w:val="center"/>
          </w:tcPr>
          <w:p w14:paraId="2C9B1528" w14:textId="77777777" w:rsidR="00AE38F8" w:rsidRPr="00C86255" w:rsidRDefault="00AE38F8">
            <w:pPr>
              <w:pStyle w:val="tabulka"/>
              <w:spacing w:before="0" w:line="240" w:lineRule="auto"/>
              <w:rPr>
                <w:rFonts w:ascii="Times New Roman" w:hAnsi="Times New Roman"/>
                <w:sz w:val="22"/>
                <w:szCs w:val="22"/>
                <w:lang w:val="en-GB"/>
              </w:rPr>
            </w:pPr>
          </w:p>
        </w:tc>
      </w:tr>
    </w:tbl>
    <w:p w14:paraId="6CA6DEEA" w14:textId="77777777" w:rsidR="00AE38F8" w:rsidRPr="00C86255" w:rsidRDefault="00AE38F8">
      <w:pPr>
        <w:pStyle w:val="Header"/>
        <w:tabs>
          <w:tab w:val="clear" w:pos="4536"/>
          <w:tab w:val="clear" w:pos="9072"/>
        </w:tabs>
        <w:rPr>
          <w:rFonts w:ascii="Times New Roman" w:hAnsi="Times New Roman"/>
          <w:sz w:val="22"/>
          <w:szCs w:val="22"/>
          <w:lang w:val="en-GB"/>
        </w:rPr>
      </w:pPr>
    </w:p>
    <w:p w14:paraId="58C2A1DB" w14:textId="77777777" w:rsidR="00AE38F8" w:rsidRPr="00C86255" w:rsidRDefault="00AE38F8">
      <w:pPr>
        <w:pStyle w:val="Header"/>
        <w:tabs>
          <w:tab w:val="clear" w:pos="4536"/>
          <w:tab w:val="clear" w:pos="9072"/>
        </w:tabs>
        <w:rPr>
          <w:rFonts w:ascii="Times New Roman" w:hAnsi="Times New Roman"/>
          <w:sz w:val="22"/>
          <w:szCs w:val="22"/>
          <w:lang w:val="en-GB"/>
        </w:rPr>
      </w:pPr>
    </w:p>
    <w:p w14:paraId="3DC8294C" w14:textId="77777777" w:rsidR="00AE38F8" w:rsidRPr="00C86255" w:rsidRDefault="00AE38F8">
      <w:pPr>
        <w:rPr>
          <w:sz w:val="22"/>
          <w:szCs w:val="22"/>
          <w:u w:val="single"/>
          <w:lang w:val="en-GB"/>
        </w:rPr>
      </w:pPr>
      <w:r w:rsidRPr="00C86255">
        <w:rPr>
          <w:sz w:val="22"/>
          <w:szCs w:val="22"/>
          <w:lang w:val="en-GB"/>
        </w:rPr>
        <w:t>Drawings are available for inspection from [</w:t>
      </w:r>
      <w:r w:rsidRPr="00C86255">
        <w:rPr>
          <w:i/>
          <w:sz w:val="22"/>
          <w:szCs w:val="22"/>
          <w:lang w:val="en-GB"/>
        </w:rPr>
        <w:t>date</w:t>
      </w:r>
      <w:r w:rsidRPr="00C86255">
        <w:rPr>
          <w:sz w:val="22"/>
          <w:szCs w:val="22"/>
          <w:lang w:val="en-GB"/>
        </w:rPr>
        <w:t>] at the following address:</w:t>
      </w:r>
    </w:p>
    <w:p w14:paraId="42E5212D" w14:textId="77777777" w:rsidR="00AE38F8" w:rsidRPr="00C86255" w:rsidRDefault="00AE38F8">
      <w:pPr>
        <w:rPr>
          <w:sz w:val="22"/>
          <w:szCs w:val="22"/>
          <w:lang w:val="en-GB"/>
        </w:rPr>
      </w:pPr>
    </w:p>
    <w:p w14:paraId="6B3689A5" w14:textId="77777777" w:rsidR="00AE38F8" w:rsidRPr="00C86255" w:rsidRDefault="00AE38F8">
      <w:pPr>
        <w:pStyle w:val="Heading2"/>
        <w:jc w:val="left"/>
        <w:rPr>
          <w:rFonts w:ascii="Times New Roman" w:hAnsi="Times New Roman"/>
          <w:b w:val="0"/>
          <w:sz w:val="22"/>
          <w:szCs w:val="22"/>
          <w:lang w:val="en-GB"/>
        </w:rPr>
      </w:pPr>
      <w:r w:rsidRPr="00C86255">
        <w:rPr>
          <w:rFonts w:ascii="Times New Roman" w:hAnsi="Times New Roman"/>
          <w:sz w:val="22"/>
          <w:szCs w:val="22"/>
          <w:lang w:val="en-GB"/>
        </w:rPr>
        <w:t>Consultant:</w:t>
      </w:r>
    </w:p>
    <w:p w14:paraId="264B7807" w14:textId="77777777" w:rsidR="00AE38F8" w:rsidRPr="00C86255" w:rsidRDefault="00AE38F8">
      <w:pPr>
        <w:pStyle w:val="Heading2"/>
        <w:jc w:val="left"/>
        <w:rPr>
          <w:rFonts w:ascii="Times New Roman" w:hAnsi="Times New Roman"/>
          <w:sz w:val="22"/>
          <w:szCs w:val="22"/>
          <w:lang w:val="en-GB"/>
        </w:rPr>
      </w:pPr>
      <w:r w:rsidRPr="00C86255">
        <w:rPr>
          <w:rFonts w:ascii="Times New Roman" w:hAnsi="Times New Roman"/>
          <w:sz w:val="22"/>
          <w:szCs w:val="22"/>
          <w:lang w:val="en-GB"/>
        </w:rPr>
        <w:t>Person in charge:</w:t>
      </w:r>
    </w:p>
    <w:p w14:paraId="38486C66" w14:textId="77777777" w:rsidR="00AE38F8" w:rsidRPr="00C86255" w:rsidRDefault="00AE38F8">
      <w:pPr>
        <w:ind w:left="1276" w:hanging="425"/>
        <w:rPr>
          <w:sz w:val="22"/>
          <w:szCs w:val="22"/>
          <w:lang w:val="en-GB"/>
        </w:rPr>
      </w:pPr>
      <w:r w:rsidRPr="00C86255">
        <w:rPr>
          <w:b/>
          <w:sz w:val="22"/>
          <w:szCs w:val="22"/>
          <w:lang w:val="en-GB"/>
        </w:rPr>
        <w:t xml:space="preserve">Tel.: </w:t>
      </w:r>
      <w:r w:rsidRPr="00C86255">
        <w:rPr>
          <w:b/>
          <w:sz w:val="22"/>
          <w:szCs w:val="22"/>
          <w:lang w:val="en-GB"/>
        </w:rPr>
        <w:tab/>
        <w:t>+</w:t>
      </w:r>
    </w:p>
    <w:p w14:paraId="4D736650" w14:textId="77777777" w:rsidR="00AE38F8" w:rsidRPr="00C86255" w:rsidRDefault="00AE38F8">
      <w:pPr>
        <w:ind w:left="1276" w:hanging="425"/>
        <w:rPr>
          <w:sz w:val="22"/>
          <w:szCs w:val="22"/>
          <w:lang w:val="en-GB"/>
        </w:rPr>
      </w:pPr>
      <w:r w:rsidRPr="00C86255">
        <w:rPr>
          <w:b/>
          <w:sz w:val="22"/>
          <w:szCs w:val="22"/>
          <w:lang w:val="en-GB"/>
        </w:rPr>
        <w:t xml:space="preserve">Fax: </w:t>
      </w:r>
      <w:r w:rsidRPr="00C86255">
        <w:rPr>
          <w:b/>
          <w:sz w:val="22"/>
          <w:szCs w:val="22"/>
          <w:lang w:val="en-GB"/>
        </w:rPr>
        <w:tab/>
        <w:t>+</w:t>
      </w:r>
    </w:p>
    <w:p w14:paraId="5F28DC0F" w14:textId="77777777" w:rsidR="00AE38F8" w:rsidRPr="00C86255" w:rsidRDefault="00AE38F8">
      <w:pPr>
        <w:ind w:left="1276" w:hanging="425"/>
        <w:rPr>
          <w:sz w:val="22"/>
          <w:szCs w:val="22"/>
          <w:u w:val="single"/>
          <w:lang w:val="en-GB"/>
        </w:rPr>
      </w:pPr>
      <w:r w:rsidRPr="00C86255">
        <w:rPr>
          <w:b/>
          <w:sz w:val="22"/>
          <w:szCs w:val="22"/>
          <w:lang w:val="en-GB"/>
        </w:rPr>
        <w:t>E-mail:</w:t>
      </w:r>
      <w:r w:rsidRPr="00C86255">
        <w:rPr>
          <w:b/>
          <w:sz w:val="22"/>
          <w:szCs w:val="22"/>
          <w:lang w:val="en-GB"/>
        </w:rPr>
        <w:tab/>
      </w:r>
    </w:p>
    <w:p w14:paraId="3D8F12DA" w14:textId="77777777" w:rsidR="00326431" w:rsidRDefault="00326431" w:rsidP="00326431">
      <w:pPr>
        <w:pStyle w:val="text"/>
        <w:widowControl/>
        <w:tabs>
          <w:tab w:val="decimal" w:leader="dot" w:pos="3402"/>
        </w:tabs>
        <w:rPr>
          <w:rFonts w:ascii="Times New Roman" w:hAnsi="Times New Roman"/>
          <w:sz w:val="22"/>
          <w:szCs w:val="22"/>
          <w:lang w:val="en-GB"/>
        </w:rPr>
      </w:pPr>
    </w:p>
    <w:p w14:paraId="34D30226" w14:textId="77777777" w:rsidR="00AE38F8" w:rsidRPr="00C86255" w:rsidRDefault="00326431" w:rsidP="00326431">
      <w:pPr>
        <w:pStyle w:val="text"/>
        <w:widowControl/>
        <w:tabs>
          <w:tab w:val="decimal" w:leader="dot" w:pos="3402"/>
        </w:tabs>
        <w:rPr>
          <w:rFonts w:ascii="Times New Roman" w:hAnsi="Times New Roman"/>
          <w:sz w:val="22"/>
          <w:szCs w:val="22"/>
          <w:lang w:val="en-GB"/>
        </w:rPr>
      </w:pPr>
      <w:r>
        <w:rPr>
          <w:rFonts w:ascii="Times New Roman" w:hAnsi="Times New Roman"/>
          <w:sz w:val="22"/>
          <w:szCs w:val="22"/>
          <w:lang w:val="en-GB"/>
        </w:rPr>
        <w:t>Signature:</w:t>
      </w:r>
      <w:r>
        <w:rPr>
          <w:rFonts w:ascii="Times New Roman" w:hAnsi="Times New Roman"/>
          <w:sz w:val="22"/>
          <w:szCs w:val="22"/>
          <w:lang w:val="en-GB"/>
        </w:rPr>
        <w:tab/>
      </w:r>
      <w:r>
        <w:rPr>
          <w:rFonts w:ascii="Times New Roman" w:hAnsi="Times New Roman"/>
          <w:sz w:val="22"/>
          <w:szCs w:val="22"/>
          <w:lang w:val="en-GB"/>
        </w:rPr>
        <w:tab/>
      </w:r>
    </w:p>
    <w:p w14:paraId="1E063430" w14:textId="77777777" w:rsidR="00AE38F8" w:rsidRPr="00C86255" w:rsidRDefault="00AE38F8">
      <w:pPr>
        <w:pStyle w:val="text"/>
        <w:widowControl/>
        <w:spacing w:before="120"/>
        <w:rPr>
          <w:rFonts w:ascii="Times New Roman" w:hAnsi="Times New Roman"/>
          <w:sz w:val="22"/>
          <w:szCs w:val="22"/>
          <w:lang w:val="en-GB"/>
        </w:rPr>
      </w:pPr>
      <w:r w:rsidRPr="00C86255">
        <w:rPr>
          <w:rFonts w:ascii="Times New Roman" w:hAnsi="Times New Roman"/>
          <w:sz w:val="22"/>
          <w:szCs w:val="22"/>
          <w:lang w:val="en-GB"/>
        </w:rPr>
        <w:t>(</w:t>
      </w:r>
      <w:r w:rsidRPr="00C86255">
        <w:rPr>
          <w:rFonts w:ascii="Times New Roman" w:hAnsi="Times New Roman"/>
          <w:i/>
          <w:sz w:val="22"/>
          <w:szCs w:val="22"/>
          <w:lang w:val="en-GB"/>
        </w:rPr>
        <w:t>a person or persons authorised to sign on behalf of the tenderer</w:t>
      </w:r>
      <w:r w:rsidRPr="00C86255">
        <w:rPr>
          <w:rFonts w:ascii="Times New Roman" w:hAnsi="Times New Roman"/>
          <w:sz w:val="22"/>
          <w:szCs w:val="22"/>
          <w:lang w:val="en-GB"/>
        </w:rPr>
        <w:t>)</w:t>
      </w:r>
    </w:p>
    <w:p w14:paraId="6F0CDABE" w14:textId="77777777" w:rsidR="00AE38F8" w:rsidRPr="00C86255" w:rsidRDefault="00AE38F8">
      <w:pPr>
        <w:pStyle w:val="text"/>
        <w:widowControl/>
        <w:rPr>
          <w:rFonts w:ascii="Times New Roman" w:hAnsi="Times New Roman"/>
          <w:sz w:val="22"/>
          <w:szCs w:val="22"/>
          <w:lang w:val="en-GB"/>
        </w:rPr>
      </w:pPr>
    </w:p>
    <w:p w14:paraId="5B30ABE6" w14:textId="77777777" w:rsidR="00AE38F8" w:rsidRPr="00C86255" w:rsidRDefault="00AE38F8" w:rsidP="00326431">
      <w:pPr>
        <w:pStyle w:val="text"/>
        <w:widowControl/>
        <w:tabs>
          <w:tab w:val="decimal" w:leader="dot" w:pos="2268"/>
        </w:tabs>
        <w:rPr>
          <w:rFonts w:ascii="Times New Roman" w:hAnsi="Times New Roman"/>
          <w:sz w:val="22"/>
          <w:szCs w:val="22"/>
          <w:lang w:val="en-GB"/>
        </w:rPr>
      </w:pPr>
      <w:r w:rsidRPr="00C86255">
        <w:rPr>
          <w:rFonts w:ascii="Times New Roman" w:hAnsi="Times New Roman"/>
          <w:sz w:val="22"/>
          <w:szCs w:val="22"/>
          <w:lang w:val="en-GB"/>
        </w:rPr>
        <w:t>Date</w:t>
      </w:r>
      <w:r w:rsidR="00326431">
        <w:rPr>
          <w:rFonts w:ascii="Times New Roman" w:hAnsi="Times New Roman"/>
          <w:sz w:val="22"/>
          <w:szCs w:val="22"/>
          <w:lang w:val="en-GB"/>
        </w:rPr>
        <w:t>:</w:t>
      </w:r>
      <w:r w:rsidR="00326431">
        <w:rPr>
          <w:rFonts w:ascii="Times New Roman" w:hAnsi="Times New Roman"/>
          <w:sz w:val="22"/>
          <w:szCs w:val="22"/>
          <w:lang w:val="en-GB"/>
        </w:rPr>
        <w:tab/>
      </w:r>
    </w:p>
    <w:p w14:paraId="753F8093" w14:textId="77777777" w:rsidR="00AE38F8" w:rsidRPr="00C86255" w:rsidRDefault="00AE38F8">
      <w:pPr>
        <w:jc w:val="center"/>
        <w:rPr>
          <w:b/>
          <w:sz w:val="22"/>
          <w:szCs w:val="22"/>
          <w:lang w:val="en-GB"/>
        </w:rPr>
      </w:pPr>
    </w:p>
    <w:p w14:paraId="2034886E" w14:textId="77777777" w:rsidR="00AE38F8" w:rsidRPr="00C86255" w:rsidRDefault="00AE38F8">
      <w:pPr>
        <w:rPr>
          <w:sz w:val="22"/>
          <w:szCs w:val="22"/>
          <w:lang w:val="en-GB"/>
        </w:rPr>
      </w:pPr>
    </w:p>
    <w:p w14:paraId="1A62B5B6" w14:textId="77777777" w:rsidR="00C86255" w:rsidRPr="00C86255" w:rsidRDefault="00C86255">
      <w:pPr>
        <w:rPr>
          <w:sz w:val="22"/>
          <w:szCs w:val="22"/>
          <w:lang w:val="en-GB"/>
        </w:rPr>
      </w:pPr>
    </w:p>
    <w:sectPr w:rsidR="00C86255" w:rsidRPr="00C86255" w:rsidSect="001F0845">
      <w:headerReference w:type="even" r:id="rId10"/>
      <w:headerReference w:type="default" r:id="rId11"/>
      <w:footerReference w:type="even" r:id="rId12"/>
      <w:footerReference w:type="default" r:id="rId13"/>
      <w:headerReference w:type="first" r:id="rId14"/>
      <w:footerReference w:type="first" r:id="rId15"/>
      <w:pgSz w:w="11906" w:h="16838"/>
      <w:pgMar w:top="1440" w:right="1276" w:bottom="1440" w:left="1797" w:header="720" w:footer="720"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ED4B7" w14:textId="77777777" w:rsidR="00364A3D" w:rsidRDefault="00364A3D">
      <w:r>
        <w:separator/>
      </w:r>
    </w:p>
  </w:endnote>
  <w:endnote w:type="continuationSeparator" w:id="0">
    <w:p w14:paraId="5083D0F9" w14:textId="77777777" w:rsidR="00364A3D" w:rsidRDefault="0036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B55A" w14:textId="77777777" w:rsidR="00F7791B" w:rsidRDefault="00F77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ACA48" w14:textId="77777777" w:rsidR="0046559C" w:rsidRPr="0046559C" w:rsidRDefault="009E66F7" w:rsidP="00B13CFD">
    <w:pPr>
      <w:pStyle w:val="Footer"/>
      <w:tabs>
        <w:tab w:val="clear" w:pos="4320"/>
        <w:tab w:val="clear" w:pos="8640"/>
        <w:tab w:val="right" w:pos="8789"/>
      </w:tabs>
      <w:ind w:right="43"/>
      <w:rPr>
        <w:rStyle w:val="PageNumber"/>
        <w:sz w:val="18"/>
        <w:szCs w:val="18"/>
        <w:lang w:val="en-GB"/>
      </w:rPr>
    </w:pPr>
    <w:r w:rsidRPr="00F7791B">
      <w:rPr>
        <w:b/>
        <w:sz w:val="18"/>
        <w:lang w:val="en-IE"/>
      </w:rPr>
      <w:t>202</w:t>
    </w:r>
    <w:r w:rsidR="00F7791B">
      <w:rPr>
        <w:b/>
        <w:sz w:val="18"/>
        <w:lang w:val="en-IE"/>
      </w:rPr>
      <w:t>1</w:t>
    </w:r>
    <w:r w:rsidR="00943531">
      <w:rPr>
        <w:b/>
        <w:sz w:val="18"/>
        <w:lang w:val="en-IE"/>
      </w:rPr>
      <w:t>.1</w:t>
    </w:r>
    <w:r w:rsidR="0046559C" w:rsidRPr="0046559C">
      <w:rPr>
        <w:sz w:val="18"/>
        <w:szCs w:val="18"/>
        <w:lang w:val="en-GB"/>
      </w:rPr>
      <w:tab/>
      <w:t xml:space="preserve">Page </w:t>
    </w:r>
    <w:r w:rsidR="0046559C" w:rsidRPr="00B13CFD">
      <w:rPr>
        <w:rStyle w:val="PageNumber"/>
        <w:sz w:val="18"/>
        <w:szCs w:val="18"/>
      </w:rPr>
      <w:fldChar w:fldCharType="begin"/>
    </w:r>
    <w:r w:rsidR="0046559C" w:rsidRPr="0046559C">
      <w:rPr>
        <w:rStyle w:val="PageNumber"/>
        <w:sz w:val="18"/>
        <w:szCs w:val="18"/>
        <w:lang w:val="en-GB"/>
      </w:rPr>
      <w:instrText xml:space="preserve"> PAGE </w:instrText>
    </w:r>
    <w:r w:rsidR="0046559C" w:rsidRPr="00B13CFD">
      <w:rPr>
        <w:rStyle w:val="PageNumber"/>
        <w:sz w:val="18"/>
        <w:szCs w:val="18"/>
      </w:rPr>
      <w:fldChar w:fldCharType="separate"/>
    </w:r>
    <w:r w:rsidR="00943531">
      <w:rPr>
        <w:rStyle w:val="PageNumber"/>
        <w:noProof/>
        <w:sz w:val="18"/>
        <w:szCs w:val="18"/>
        <w:lang w:val="en-GB"/>
      </w:rPr>
      <w:t>1</w:t>
    </w:r>
    <w:r w:rsidR="0046559C" w:rsidRPr="00B13CFD">
      <w:rPr>
        <w:rStyle w:val="PageNumber"/>
        <w:sz w:val="18"/>
        <w:szCs w:val="18"/>
      </w:rPr>
      <w:fldChar w:fldCharType="end"/>
    </w:r>
    <w:r w:rsidR="0046559C" w:rsidRPr="0046559C">
      <w:rPr>
        <w:rStyle w:val="PageNumber"/>
        <w:sz w:val="18"/>
        <w:szCs w:val="18"/>
        <w:lang w:val="en-GB"/>
      </w:rPr>
      <w:t xml:space="preserve"> of </w:t>
    </w:r>
    <w:r w:rsidR="0046559C" w:rsidRPr="00B13CFD">
      <w:rPr>
        <w:rStyle w:val="PageNumber"/>
        <w:sz w:val="18"/>
        <w:szCs w:val="18"/>
      </w:rPr>
      <w:fldChar w:fldCharType="begin"/>
    </w:r>
    <w:r w:rsidR="0046559C" w:rsidRPr="0046559C">
      <w:rPr>
        <w:rStyle w:val="PageNumber"/>
        <w:sz w:val="18"/>
        <w:szCs w:val="18"/>
        <w:lang w:val="en-GB"/>
      </w:rPr>
      <w:instrText xml:space="preserve"> NUMPAGES </w:instrText>
    </w:r>
    <w:r w:rsidR="0046559C" w:rsidRPr="00B13CFD">
      <w:rPr>
        <w:rStyle w:val="PageNumber"/>
        <w:sz w:val="18"/>
        <w:szCs w:val="18"/>
      </w:rPr>
      <w:fldChar w:fldCharType="separate"/>
    </w:r>
    <w:r w:rsidR="00943531">
      <w:rPr>
        <w:rStyle w:val="PageNumber"/>
        <w:noProof/>
        <w:sz w:val="18"/>
        <w:szCs w:val="18"/>
        <w:lang w:val="en-GB"/>
      </w:rPr>
      <w:t>3</w:t>
    </w:r>
    <w:r w:rsidR="0046559C" w:rsidRPr="00B13CFD">
      <w:rPr>
        <w:rStyle w:val="PageNumber"/>
        <w:sz w:val="18"/>
        <w:szCs w:val="18"/>
      </w:rPr>
      <w:fldChar w:fldCharType="end"/>
    </w:r>
  </w:p>
  <w:p w14:paraId="099F04CD" w14:textId="77777777" w:rsidR="0046559C" w:rsidRPr="00B13CFD" w:rsidRDefault="0046559C" w:rsidP="0030279B">
    <w:pPr>
      <w:pStyle w:val="Footer"/>
      <w:tabs>
        <w:tab w:val="clear" w:pos="4320"/>
        <w:tab w:val="clear" w:pos="8640"/>
        <w:tab w:val="left" w:pos="7513"/>
      </w:tabs>
      <w:ind w:right="360"/>
      <w:rPr>
        <w:sz w:val="18"/>
        <w:szCs w:val="18"/>
        <w:lang w:val="en-GB"/>
      </w:rPr>
    </w:pPr>
    <w:r w:rsidRPr="00B13CFD">
      <w:rPr>
        <w:sz w:val="18"/>
        <w:szCs w:val="18"/>
      </w:rPr>
      <w:fldChar w:fldCharType="begin"/>
    </w:r>
    <w:r w:rsidRPr="0046559C">
      <w:rPr>
        <w:sz w:val="18"/>
        <w:szCs w:val="18"/>
        <w:lang w:val="en-GB"/>
      </w:rPr>
      <w:instrText xml:space="preserve"> FILENAME </w:instrText>
    </w:r>
    <w:r w:rsidRPr="00B13CFD">
      <w:rPr>
        <w:sz w:val="18"/>
        <w:szCs w:val="18"/>
      </w:rPr>
      <w:fldChar w:fldCharType="separate"/>
    </w:r>
    <w:r w:rsidR="00151F74">
      <w:rPr>
        <w:noProof/>
        <w:sz w:val="18"/>
        <w:szCs w:val="18"/>
        <w:lang w:val="en-GB"/>
      </w:rPr>
      <w:t>d4y_designdrawing_en.doc</w:t>
    </w:r>
    <w:r w:rsidRPr="00B13CF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56FB" w14:textId="77777777" w:rsidR="00F7791B" w:rsidRDefault="00F77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2D827" w14:textId="77777777" w:rsidR="00364A3D" w:rsidRDefault="00364A3D">
      <w:r>
        <w:separator/>
      </w:r>
    </w:p>
  </w:footnote>
  <w:footnote w:type="continuationSeparator" w:id="0">
    <w:p w14:paraId="1808E617" w14:textId="77777777" w:rsidR="00364A3D" w:rsidRDefault="00364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CDCFF" w14:textId="77777777" w:rsidR="00F7791B" w:rsidRDefault="00F77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43748" w14:textId="77777777" w:rsidR="00E80A92" w:rsidRPr="008373C5" w:rsidRDefault="00E80A92" w:rsidP="00E80A92">
    <w:pPr>
      <w:jc w:val="right"/>
    </w:pPr>
    <w:r>
      <w:rPr>
        <w:noProof/>
      </w:rPr>
      <w:pict w14:anchorId="37681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alt="A blue flag with yellow stars&#10;&#10;Description automatically generated" style="position:absolute;left:0;text-align:left;margin-left:-68.5pt;margin-top:-24pt;width:198.5pt;height:60.2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9129 3240 1304 5130 897 5130 897 9990 5461 11880 10759 11880 1549 13770 897 14310 897 17820 9781 17820 9618 16470 9537 16200 10759 11880 20377 9990 20703 8100 19644 7560 19725 5940 17198 4320 12960 3240 9129 3240">
          <v:imagedata r:id="rId1" o:title="A blue flag with yellow stars&#10;&#10;Description automatically generated"/>
          <w10:wrap type="through"/>
        </v:shape>
      </w:pict>
    </w:r>
    <w:bookmarkStart w:id="4" w:name="_Hlk178773126"/>
    <w:r w:rsidRPr="008373C5">
      <w:t>"</w:t>
    </w:r>
    <w:proofErr w:type="spellStart"/>
    <w:r w:rsidRPr="008373C5">
      <w:t>ADAPTVitis</w:t>
    </w:r>
    <w:proofErr w:type="spellEnd"/>
    <w:r w:rsidRPr="008373C5">
      <w:t>" HR–RS00188 - TD 02</w:t>
    </w:r>
  </w:p>
  <w:bookmarkEnd w:id="4"/>
  <w:p w14:paraId="2B70763B" w14:textId="5D99B8EB" w:rsidR="0046559C" w:rsidRPr="00922619" w:rsidRDefault="0046559C" w:rsidP="00922619">
    <w:pPr>
      <w:pStyle w:val="Header"/>
      <w:jc w:val="right"/>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7E6D6" w14:textId="77777777" w:rsidR="00F7791B" w:rsidRDefault="00F77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6399316">
    <w:abstractNumId w:val="2"/>
  </w:num>
  <w:num w:numId="2" w16cid:durableId="1392120088">
    <w:abstractNumId w:val="5"/>
  </w:num>
  <w:num w:numId="3" w16cid:durableId="1714381502">
    <w:abstractNumId w:val="4"/>
  </w:num>
  <w:num w:numId="4" w16cid:durableId="1543909021">
    <w:abstractNumId w:val="6"/>
  </w:num>
  <w:num w:numId="5" w16cid:durableId="800683550">
    <w:abstractNumId w:val="7"/>
  </w:num>
  <w:num w:numId="6" w16cid:durableId="62989358">
    <w:abstractNumId w:val="1"/>
  </w:num>
  <w:num w:numId="7" w16cid:durableId="1012683318">
    <w:abstractNumId w:val="0"/>
    <w:lvlOverride w:ilvl="0">
      <w:lvl w:ilvl="0">
        <w:start w:val="1"/>
        <w:numFmt w:val="bullet"/>
        <w:lvlText w:val=""/>
        <w:lvlJc w:val="left"/>
        <w:pPr>
          <w:ind w:left="2212" w:hanging="284"/>
        </w:pPr>
        <w:rPr>
          <w:rFonts w:ascii="Symbol" w:hAnsi="Symbol" w:hint="default"/>
          <w:sz w:val="28"/>
        </w:rPr>
      </w:lvl>
    </w:lvlOverride>
  </w:num>
  <w:num w:numId="8" w16cid:durableId="942146617">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424808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0675"/>
    <w:rsid w:val="00072621"/>
    <w:rsid w:val="000B65FA"/>
    <w:rsid w:val="000C0C20"/>
    <w:rsid w:val="000D7C74"/>
    <w:rsid w:val="000E0648"/>
    <w:rsid w:val="00107540"/>
    <w:rsid w:val="00111B7A"/>
    <w:rsid w:val="001162DA"/>
    <w:rsid w:val="00145119"/>
    <w:rsid w:val="00151F74"/>
    <w:rsid w:val="00190C8B"/>
    <w:rsid w:val="001B16D4"/>
    <w:rsid w:val="001B3069"/>
    <w:rsid w:val="001B31E6"/>
    <w:rsid w:val="001C68BE"/>
    <w:rsid w:val="001D6E18"/>
    <w:rsid w:val="001F0845"/>
    <w:rsid w:val="00205125"/>
    <w:rsid w:val="00205F35"/>
    <w:rsid w:val="0021368F"/>
    <w:rsid w:val="00215B77"/>
    <w:rsid w:val="00243368"/>
    <w:rsid w:val="00252BFA"/>
    <w:rsid w:val="00253B57"/>
    <w:rsid w:val="0028011C"/>
    <w:rsid w:val="00286A23"/>
    <w:rsid w:val="002D75A2"/>
    <w:rsid w:val="002F6D2E"/>
    <w:rsid w:val="0030279B"/>
    <w:rsid w:val="00326431"/>
    <w:rsid w:val="003308BB"/>
    <w:rsid w:val="00364A3D"/>
    <w:rsid w:val="003869FB"/>
    <w:rsid w:val="003A358D"/>
    <w:rsid w:val="003E596D"/>
    <w:rsid w:val="003E72B5"/>
    <w:rsid w:val="003F005A"/>
    <w:rsid w:val="00433090"/>
    <w:rsid w:val="00441407"/>
    <w:rsid w:val="0046559C"/>
    <w:rsid w:val="004670EF"/>
    <w:rsid w:val="004D61E0"/>
    <w:rsid w:val="004F3612"/>
    <w:rsid w:val="004F7629"/>
    <w:rsid w:val="005163EB"/>
    <w:rsid w:val="00521150"/>
    <w:rsid w:val="00544044"/>
    <w:rsid w:val="005522DF"/>
    <w:rsid w:val="005570BC"/>
    <w:rsid w:val="00612248"/>
    <w:rsid w:val="006143F0"/>
    <w:rsid w:val="006B6E79"/>
    <w:rsid w:val="006D7273"/>
    <w:rsid w:val="006E6032"/>
    <w:rsid w:val="006F1994"/>
    <w:rsid w:val="00740350"/>
    <w:rsid w:val="00765482"/>
    <w:rsid w:val="007D6CD0"/>
    <w:rsid w:val="008049E1"/>
    <w:rsid w:val="0081387F"/>
    <w:rsid w:val="00846084"/>
    <w:rsid w:val="00857577"/>
    <w:rsid w:val="00880541"/>
    <w:rsid w:val="008824C1"/>
    <w:rsid w:val="008A24D8"/>
    <w:rsid w:val="008B2A73"/>
    <w:rsid w:val="008B36B5"/>
    <w:rsid w:val="008D7ED1"/>
    <w:rsid w:val="009147A6"/>
    <w:rsid w:val="00922619"/>
    <w:rsid w:val="00943531"/>
    <w:rsid w:val="0094728C"/>
    <w:rsid w:val="00991DF0"/>
    <w:rsid w:val="009D09DC"/>
    <w:rsid w:val="009D684F"/>
    <w:rsid w:val="009E66F7"/>
    <w:rsid w:val="009F30A2"/>
    <w:rsid w:val="009F56B6"/>
    <w:rsid w:val="00A11047"/>
    <w:rsid w:val="00A16985"/>
    <w:rsid w:val="00A20E4D"/>
    <w:rsid w:val="00A732AC"/>
    <w:rsid w:val="00A914BC"/>
    <w:rsid w:val="00AC5EC2"/>
    <w:rsid w:val="00AE38F8"/>
    <w:rsid w:val="00B13CFD"/>
    <w:rsid w:val="00B21BA4"/>
    <w:rsid w:val="00B25296"/>
    <w:rsid w:val="00B44D6E"/>
    <w:rsid w:val="00B52E82"/>
    <w:rsid w:val="00B66AF5"/>
    <w:rsid w:val="00B72D3C"/>
    <w:rsid w:val="00BB6C02"/>
    <w:rsid w:val="00BC19EC"/>
    <w:rsid w:val="00BC7418"/>
    <w:rsid w:val="00BF1706"/>
    <w:rsid w:val="00C17B19"/>
    <w:rsid w:val="00C246F4"/>
    <w:rsid w:val="00C367A9"/>
    <w:rsid w:val="00C44D28"/>
    <w:rsid w:val="00C664A9"/>
    <w:rsid w:val="00C73DF5"/>
    <w:rsid w:val="00C86255"/>
    <w:rsid w:val="00C9403E"/>
    <w:rsid w:val="00CE4A2D"/>
    <w:rsid w:val="00D67A85"/>
    <w:rsid w:val="00DC1AF8"/>
    <w:rsid w:val="00DD51B4"/>
    <w:rsid w:val="00DE3100"/>
    <w:rsid w:val="00DE5FB9"/>
    <w:rsid w:val="00DF3894"/>
    <w:rsid w:val="00E1448C"/>
    <w:rsid w:val="00E17311"/>
    <w:rsid w:val="00E23A06"/>
    <w:rsid w:val="00E40327"/>
    <w:rsid w:val="00E54355"/>
    <w:rsid w:val="00E61684"/>
    <w:rsid w:val="00E75A03"/>
    <w:rsid w:val="00E77657"/>
    <w:rsid w:val="00E80A92"/>
    <w:rsid w:val="00E95D40"/>
    <w:rsid w:val="00EC0A31"/>
    <w:rsid w:val="00EC4C7A"/>
    <w:rsid w:val="00EC5CED"/>
    <w:rsid w:val="00ED00B5"/>
    <w:rsid w:val="00ED3D74"/>
    <w:rsid w:val="00ED7BD7"/>
    <w:rsid w:val="00EE73C2"/>
    <w:rsid w:val="00F5509D"/>
    <w:rsid w:val="00F65754"/>
    <w:rsid w:val="00F70558"/>
    <w:rsid w:val="00F7791B"/>
    <w:rsid w:val="00FB1539"/>
    <w:rsid w:val="00FE41D0"/>
    <w:rsid w:val="00FF7E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1A54F"/>
  <w15:chartTrackingRefBased/>
  <w15:docId w15:val="{C37EA6F3-CC08-4121-A0F2-0EBC4E36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rsid w:val="003E72B5"/>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BalloonTextChar">
    <w:name w:val="Balloon Text Char"/>
    <w:link w:val="BalloonText"/>
    <w:rsid w:val="003E72B5"/>
    <w:rPr>
      <w:rFonts w:ascii="Tahoma" w:hAnsi="Tahoma" w:cs="Tahoma"/>
      <w:snapToGrid w:val="0"/>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35DCB-C962-4818-A44E-41EEBB6A5E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99CE02-F10F-49A9-BC41-A451095DFD0F}">
  <ds:schemaRefs>
    <ds:schemaRef ds:uri="http://schemas.microsoft.com/sharepoint/v3/contenttype/forms"/>
  </ds:schemaRefs>
</ds:datastoreItem>
</file>

<file path=customXml/itemProps3.xml><?xml version="1.0" encoding="utf-8"?>
<ds:datastoreItem xmlns:ds="http://schemas.openxmlformats.org/officeDocument/2006/customXml" ds:itemID="{34946B3B-1650-42CF-941C-621E790C8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Damnjanovic, Jovica (RTM)</cp:lastModifiedBy>
  <cp:revision>10</cp:revision>
  <cp:lastPrinted>2005-07-08T11:04:00Z</cp:lastPrinted>
  <dcterms:created xsi:type="dcterms:W3CDTF">2018-12-18T12:59:00Z</dcterms:created>
  <dcterms:modified xsi:type="dcterms:W3CDTF">2024-10-02T12:55:00Z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-1601221544</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